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0A65C" w14:textId="0B310BFA" w:rsidR="006A3E57" w:rsidRPr="006A3E57" w:rsidRDefault="006A3E57" w:rsidP="006A3E57">
      <w:pPr>
        <w:pStyle w:val="Ttulo2"/>
        <w:jc w:val="center"/>
        <w:rPr>
          <w:b/>
          <w:bCs/>
          <w:u w:val="single"/>
          <w:lang w:val="es-MX"/>
        </w:rPr>
      </w:pPr>
      <w:bookmarkStart w:id="0" w:name="_Toc49246047"/>
      <w:r w:rsidRPr="006A3E57">
        <w:rPr>
          <w:b/>
          <w:bCs/>
          <w:u w:val="single"/>
          <w:lang w:val="es-MX"/>
        </w:rPr>
        <w:t>ESTRATEGIA BIM PARA CONSTRUCCIÓN</w:t>
      </w:r>
    </w:p>
    <w:p w14:paraId="2483FF62" w14:textId="3E7B5023" w:rsidR="006A3E57" w:rsidRPr="006A3E57" w:rsidRDefault="006A3E57" w:rsidP="008B6359">
      <w:pPr>
        <w:pStyle w:val="Ttulo2"/>
        <w:numPr>
          <w:ilvl w:val="0"/>
          <w:numId w:val="28"/>
        </w:numPr>
        <w:jc w:val="left"/>
        <w:rPr>
          <w:b/>
          <w:bCs/>
          <w:lang w:val="es-MX"/>
        </w:rPr>
      </w:pPr>
      <w:r w:rsidRPr="006A3E57">
        <w:rPr>
          <w:b/>
          <w:bCs/>
          <w:lang w:val="es-MX"/>
        </w:rPr>
        <w:t>Objetivos y Usos</w:t>
      </w:r>
      <w:r w:rsidR="000408CC">
        <w:rPr>
          <w:b/>
          <w:bCs/>
          <w:lang w:val="es-MX"/>
        </w:rPr>
        <w:t xml:space="preserve"> BIM</w:t>
      </w:r>
    </w:p>
    <w:p w14:paraId="5877CD36" w14:textId="390EB97A" w:rsidR="00331D36" w:rsidRPr="00331D36" w:rsidRDefault="00331D36" w:rsidP="00331D36">
      <w:pPr>
        <w:pStyle w:val="Ttulo2"/>
        <w:rPr>
          <w:b/>
          <w:bCs/>
          <w:lang w:val="es-MX"/>
        </w:rPr>
      </w:pPr>
      <w:bookmarkStart w:id="1" w:name="_Toc49246048"/>
      <w:bookmarkEnd w:id="0"/>
      <w:r w:rsidRPr="00331D36">
        <w:rPr>
          <w:b/>
          <w:bCs/>
          <w:lang w:val="es-MX"/>
        </w:rPr>
        <w:t>BIM Objetiv</w:t>
      </w:r>
      <w:bookmarkEnd w:id="1"/>
      <w:r w:rsidRPr="00331D36">
        <w:rPr>
          <w:b/>
          <w:bCs/>
          <w:lang w:val="es-MX"/>
        </w:rPr>
        <w:t>os</w:t>
      </w:r>
    </w:p>
    <w:p w14:paraId="07087AF2" w14:textId="41ECC191" w:rsidR="00331D36" w:rsidRPr="00331D36" w:rsidRDefault="00331D36" w:rsidP="00331D36">
      <w:pPr>
        <w:pStyle w:val="HTMLconformatoprevio"/>
        <w:rPr>
          <w:rFonts w:ascii="Times New Roman" w:hAnsi="Times New Roman" w:cs="Times New Roman"/>
          <w:lang w:val="es-MX"/>
        </w:rPr>
      </w:pPr>
      <w:r w:rsidRPr="00EC2463">
        <w:rPr>
          <w:rFonts w:ascii="Times New Roman" w:hAnsi="Times New Roman" w:cs="Times New Roman"/>
          <w:lang w:val="es-ES"/>
        </w:rPr>
        <w:t>Document</w:t>
      </w:r>
      <w:r>
        <w:rPr>
          <w:rFonts w:ascii="Times New Roman" w:hAnsi="Times New Roman" w:cs="Times New Roman"/>
          <w:lang w:val="es-ES"/>
        </w:rPr>
        <w:t>ar</w:t>
      </w:r>
      <w:r w:rsidRPr="00EC2463">
        <w:rPr>
          <w:rFonts w:ascii="Times New Roman" w:hAnsi="Times New Roman" w:cs="Times New Roman"/>
          <w:lang w:val="es-ES"/>
        </w:rPr>
        <w:t xml:space="preserve"> un conjunto de objetivos BIM para la organización y cómo estos objetivos apoyarán las metas de la organización</w:t>
      </w:r>
      <w:r>
        <w:rPr>
          <w:rFonts w:ascii="Times New Roman" w:hAnsi="Times New Roman" w:cs="Times New Roman"/>
          <w:lang w:val="es-ES"/>
        </w:rPr>
        <w:t xml:space="preserve"> en la fase de construcción </w:t>
      </w:r>
    </w:p>
    <w:tbl>
      <w:tblPr>
        <w:tblStyle w:val="Listaclara-nfasis1"/>
        <w:tblW w:w="0" w:type="auto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V w:val="single" w:sz="8" w:space="0" w:color="44546A" w:themeColor="text2"/>
        </w:tblBorders>
        <w:tblLook w:val="04A0" w:firstRow="1" w:lastRow="0" w:firstColumn="1" w:lastColumn="0" w:noHBand="0" w:noVBand="1"/>
      </w:tblPr>
      <w:tblGrid>
        <w:gridCol w:w="1442"/>
        <w:gridCol w:w="4109"/>
        <w:gridCol w:w="3455"/>
      </w:tblGrid>
      <w:tr w:rsidR="00331D36" w:rsidRPr="00FB250F" w14:paraId="74644044" w14:textId="77777777" w:rsidTr="008E74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" w:type="dxa"/>
            <w:shd w:val="clear" w:color="auto" w:fill="44546A" w:themeFill="text2"/>
            <w:vAlign w:val="center"/>
          </w:tcPr>
          <w:p w14:paraId="6B613FB9" w14:textId="08FD2A33" w:rsidR="00331D36" w:rsidRPr="009927BA" w:rsidRDefault="00331D36" w:rsidP="008E74F5">
            <w:pPr>
              <w:jc w:val="left"/>
              <w:rPr>
                <w:smallCaps/>
              </w:rPr>
            </w:pPr>
            <w:proofErr w:type="spellStart"/>
            <w:r>
              <w:rPr>
                <w:smallCaps/>
              </w:rPr>
              <w:t>Prioridad</w:t>
            </w:r>
            <w:proofErr w:type="spellEnd"/>
          </w:p>
        </w:tc>
        <w:tc>
          <w:tcPr>
            <w:tcW w:w="4394" w:type="dxa"/>
            <w:shd w:val="clear" w:color="auto" w:fill="44546A" w:themeFill="text2"/>
            <w:vAlign w:val="center"/>
          </w:tcPr>
          <w:p w14:paraId="0CD683B0" w14:textId="58BA7130" w:rsidR="00331D36" w:rsidRPr="00331D36" w:rsidRDefault="00331D36" w:rsidP="00331D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lang w:val="es-MX"/>
              </w:rPr>
            </w:pPr>
            <w:r w:rsidRPr="00331D36">
              <w:rPr>
                <w:smallCaps/>
                <w:lang w:val="es-MX"/>
              </w:rPr>
              <w:t>Descripción del objetivo para o</w:t>
            </w:r>
            <w:r>
              <w:rPr>
                <w:smallCaps/>
                <w:lang w:val="es-MX"/>
              </w:rPr>
              <w:t>rganización</w:t>
            </w:r>
          </w:p>
        </w:tc>
        <w:tc>
          <w:tcPr>
            <w:tcW w:w="3721" w:type="dxa"/>
            <w:shd w:val="clear" w:color="auto" w:fill="44546A" w:themeFill="text2"/>
          </w:tcPr>
          <w:p w14:paraId="1C86A492" w14:textId="492F26B6" w:rsidR="00331D36" w:rsidRPr="009927BA" w:rsidRDefault="00331D36" w:rsidP="008E74F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proofErr w:type="spellStart"/>
            <w:r>
              <w:rPr>
                <w:smallCaps/>
              </w:rPr>
              <w:t>Obj</w:t>
            </w:r>
            <w:r w:rsidR="00237C18">
              <w:rPr>
                <w:smallCaps/>
              </w:rPr>
              <w:t>e</w:t>
            </w:r>
            <w:r>
              <w:rPr>
                <w:smallCaps/>
              </w:rPr>
              <w:t>tivo</w:t>
            </w:r>
            <w:proofErr w:type="spellEnd"/>
            <w:r>
              <w:rPr>
                <w:smallCaps/>
              </w:rPr>
              <w:t xml:space="preserve"> BIM</w:t>
            </w:r>
          </w:p>
        </w:tc>
      </w:tr>
      <w:tr w:rsidR="00331D36" w:rsidRPr="00743315" w14:paraId="166D0579" w14:textId="77777777" w:rsidTr="008E74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alias w:val="Priority"/>
            <w:tag w:val="Priority"/>
            <w:id w:val="-315040617"/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14:paraId="450258A1" w14:textId="77777777" w:rsidR="00331D36" w:rsidRPr="00FB250F" w:rsidRDefault="00331D36" w:rsidP="008E74F5">
                <w:pPr>
                  <w:rPr>
                    <w:b w:val="0"/>
                  </w:rPr>
                </w:pPr>
                <w:r w:rsidRPr="004C047F">
                  <w:rPr>
                    <w:rStyle w:val="Textodelmarcadordeposicin"/>
                  </w:rPr>
                  <w:t>Choose an item.</w:t>
                </w:r>
              </w:p>
            </w:tc>
          </w:sdtContent>
        </w:sdt>
        <w:tc>
          <w:tcPr>
            <w:tcW w:w="4394" w:type="dxa"/>
          </w:tcPr>
          <w:p w14:paraId="06175654" w14:textId="77777777" w:rsidR="00331D36" w:rsidRPr="0084733D" w:rsidRDefault="00331D36" w:rsidP="008E74F5">
            <w:pPr>
              <w:pStyle w:val="Sangra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</w:p>
        </w:tc>
        <w:tc>
          <w:tcPr>
            <w:tcW w:w="3721" w:type="dxa"/>
          </w:tcPr>
          <w:p w14:paraId="637B90C0" w14:textId="77777777" w:rsidR="00331D36" w:rsidRPr="0084733D" w:rsidRDefault="00331D36" w:rsidP="008E74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lang w:val="es-MX"/>
              </w:rPr>
            </w:pPr>
          </w:p>
        </w:tc>
      </w:tr>
      <w:tr w:rsidR="00331D36" w14:paraId="39823198" w14:textId="77777777" w:rsidTr="008E74F5">
        <w:sdt>
          <w:sdtPr>
            <w:alias w:val="Priority"/>
            <w:tag w:val="Priority"/>
            <w:id w:val="-1788572152"/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14:paraId="6F779FC3" w14:textId="77777777" w:rsidR="00331D36" w:rsidRPr="00FB250F" w:rsidRDefault="00331D36" w:rsidP="008E74F5">
                <w:pPr>
                  <w:rPr>
                    <w:b w:val="0"/>
                  </w:rPr>
                </w:pPr>
                <w:r>
                  <w:t xml:space="preserve">     </w:t>
                </w:r>
              </w:p>
            </w:tc>
          </w:sdtContent>
        </w:sdt>
        <w:tc>
          <w:tcPr>
            <w:tcW w:w="4394" w:type="dxa"/>
          </w:tcPr>
          <w:p w14:paraId="5B38ED81" w14:textId="2333989E" w:rsidR="00331D36" w:rsidRPr="00A57080" w:rsidRDefault="00331D36" w:rsidP="008E74F5">
            <w:pPr>
              <w:pStyle w:val="Sangra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1" w:type="dxa"/>
          </w:tcPr>
          <w:p w14:paraId="31FC5CD5" w14:textId="50247F47" w:rsidR="00331D36" w:rsidRPr="00FB250F" w:rsidRDefault="00331D36" w:rsidP="008E74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31D36" w14:paraId="19903A44" w14:textId="77777777" w:rsidTr="008E74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alias w:val="Priority"/>
            <w:tag w:val="Priority"/>
            <w:id w:val="793408757"/>
            <w:showingPlcHdr/>
            <w:dropDownList>
              <w:listItem w:value="Choose an item."/>
              <w:listItem w:displayText="High" w:value="1"/>
              <w:listItem w:displayText="Medium " w:value="2"/>
              <w:listItem w:displayText="Low" w:value="3"/>
            </w:dropDownList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461" w:type="dxa"/>
              </w:tcPr>
              <w:p w14:paraId="52B5625E" w14:textId="77777777" w:rsidR="00331D36" w:rsidRPr="00FB250F" w:rsidRDefault="00331D36" w:rsidP="008E74F5">
                <w:pPr>
                  <w:rPr>
                    <w:b w:val="0"/>
                  </w:rPr>
                </w:pPr>
                <w:r>
                  <w:t xml:space="preserve">     </w:t>
                </w:r>
              </w:p>
            </w:tc>
          </w:sdtContent>
        </w:sdt>
        <w:tc>
          <w:tcPr>
            <w:tcW w:w="4394" w:type="dxa"/>
          </w:tcPr>
          <w:p w14:paraId="138B9B4D" w14:textId="73219C79" w:rsidR="00331D36" w:rsidRPr="00A57080" w:rsidRDefault="00331D36" w:rsidP="008E74F5">
            <w:pPr>
              <w:pStyle w:val="Sangra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1" w:type="dxa"/>
          </w:tcPr>
          <w:p w14:paraId="6DD182B5" w14:textId="784E6911" w:rsidR="00331D36" w:rsidRPr="00FB250F" w:rsidRDefault="00331D36" w:rsidP="008E74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D17F461" w14:textId="77777777" w:rsidR="00331D36" w:rsidRDefault="00331D36" w:rsidP="00331D36"/>
    <w:p w14:paraId="7D8F9E2F" w14:textId="0D79FCD9" w:rsidR="00331D36" w:rsidRPr="00F7216F" w:rsidRDefault="00331D36" w:rsidP="00331D36">
      <w:pPr>
        <w:pStyle w:val="Ttulo3"/>
        <w:rPr>
          <w:b/>
          <w:bCs/>
          <w:sz w:val="26"/>
          <w:szCs w:val="26"/>
          <w:lang w:val="es-MX"/>
        </w:rPr>
      </w:pPr>
      <w:r w:rsidRPr="00F7216F">
        <w:rPr>
          <w:b/>
          <w:bCs/>
          <w:sz w:val="26"/>
          <w:szCs w:val="26"/>
          <w:lang w:val="es-MX"/>
        </w:rPr>
        <w:t xml:space="preserve">Usos BIM </w:t>
      </w:r>
    </w:p>
    <w:p w14:paraId="09B4601F" w14:textId="2E23F971" w:rsidR="00331D36" w:rsidRPr="00331D36" w:rsidRDefault="00331D36" w:rsidP="00331D36">
      <w:pPr>
        <w:rPr>
          <w:lang w:val="es-MX"/>
        </w:rPr>
      </w:pPr>
      <w:r w:rsidRPr="00331D36">
        <w:rPr>
          <w:lang w:val="es-MX"/>
        </w:rPr>
        <w:t>(</w:t>
      </w:r>
      <w:r>
        <w:rPr>
          <w:lang w:val="es-MX"/>
        </w:rPr>
        <w:t>Determina el nivel de madurez para los usos BIM en la fase de construcción</w:t>
      </w:r>
      <w:r w:rsidR="0090591D">
        <w:rPr>
          <w:lang w:val="es-MX"/>
        </w:rPr>
        <w:t xml:space="preserve"> actual en tu organización</w:t>
      </w:r>
      <w:r>
        <w:rPr>
          <w:lang w:val="es-MX"/>
        </w:rPr>
        <w:t>, el nivel objetivo y las competencias requeridas para llegar al nivel de madurez esperando a nivel organización)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43"/>
        <w:gridCol w:w="2295"/>
        <w:gridCol w:w="2266"/>
        <w:gridCol w:w="2112"/>
      </w:tblGrid>
      <w:tr w:rsidR="00331D36" w14:paraId="2BA5ACC5" w14:textId="77777777" w:rsidTr="008E74F5">
        <w:tc>
          <w:tcPr>
            <w:tcW w:w="2536" w:type="dxa"/>
            <w:shd w:val="clear" w:color="auto" w:fill="323E4F" w:themeFill="text2" w:themeFillShade="BF"/>
            <w:vAlign w:val="center"/>
          </w:tcPr>
          <w:p w14:paraId="67D8403A" w14:textId="1E8F80AC" w:rsidR="00331D36" w:rsidRDefault="00331D36" w:rsidP="008E74F5">
            <w:pPr>
              <w:jc w:val="center"/>
            </w:pPr>
            <w:proofErr w:type="spellStart"/>
            <w:r>
              <w:t>Uso</w:t>
            </w:r>
            <w:proofErr w:type="spellEnd"/>
            <w:r>
              <w:t xml:space="preserve"> BIM</w:t>
            </w:r>
          </w:p>
        </w:tc>
        <w:tc>
          <w:tcPr>
            <w:tcW w:w="2444" w:type="dxa"/>
            <w:shd w:val="clear" w:color="auto" w:fill="323E4F" w:themeFill="text2" w:themeFillShade="BF"/>
            <w:vAlign w:val="center"/>
          </w:tcPr>
          <w:p w14:paraId="6E24EF66" w14:textId="78F78B83" w:rsidR="00331D36" w:rsidRDefault="00331D36" w:rsidP="008E74F5">
            <w:pPr>
              <w:jc w:val="center"/>
            </w:pPr>
            <w:r>
              <w:t xml:space="preserve">Nivel actual de </w:t>
            </w:r>
            <w:proofErr w:type="spellStart"/>
            <w:r>
              <w:t>madurez</w:t>
            </w:r>
            <w:proofErr w:type="spellEnd"/>
          </w:p>
        </w:tc>
        <w:tc>
          <w:tcPr>
            <w:tcW w:w="2411" w:type="dxa"/>
            <w:shd w:val="clear" w:color="auto" w:fill="323E4F" w:themeFill="text2" w:themeFillShade="BF"/>
            <w:vAlign w:val="center"/>
          </w:tcPr>
          <w:p w14:paraId="1A00FF56" w14:textId="0042587A" w:rsidR="00331D36" w:rsidRDefault="00331D36" w:rsidP="008E74F5">
            <w:pPr>
              <w:jc w:val="center"/>
            </w:pPr>
            <w:r>
              <w:t xml:space="preserve">Nivel de </w:t>
            </w:r>
            <w:proofErr w:type="spellStart"/>
            <w:r>
              <w:t>madurez</w:t>
            </w:r>
            <w:proofErr w:type="spellEnd"/>
            <w:r>
              <w:t xml:space="preserve"> </w:t>
            </w:r>
            <w:proofErr w:type="spellStart"/>
            <w:r>
              <w:t>objetivo</w:t>
            </w:r>
            <w:proofErr w:type="spellEnd"/>
          </w:p>
        </w:tc>
        <w:tc>
          <w:tcPr>
            <w:tcW w:w="2185" w:type="dxa"/>
            <w:shd w:val="clear" w:color="auto" w:fill="323E4F" w:themeFill="text2" w:themeFillShade="BF"/>
          </w:tcPr>
          <w:p w14:paraId="335053A5" w14:textId="1D777AE0" w:rsidR="00331D36" w:rsidRDefault="00331D36" w:rsidP="008E74F5">
            <w:pPr>
              <w:jc w:val="center"/>
            </w:pPr>
            <w:proofErr w:type="spellStart"/>
            <w:r>
              <w:t>Competencias</w:t>
            </w:r>
            <w:proofErr w:type="spellEnd"/>
            <w:r>
              <w:t xml:space="preserve"> </w:t>
            </w:r>
            <w:proofErr w:type="spellStart"/>
            <w:r>
              <w:t>requeridas</w:t>
            </w:r>
            <w:proofErr w:type="spellEnd"/>
            <w:r w:rsidR="0010282B">
              <w:t xml:space="preserve"> </w:t>
            </w:r>
            <w:r w:rsidR="0010282B">
              <w:t>(</w:t>
            </w:r>
            <w:proofErr w:type="spellStart"/>
            <w:r w:rsidR="0010282B">
              <w:t>descripción</w:t>
            </w:r>
            <w:proofErr w:type="spellEnd"/>
            <w:r w:rsidR="0010282B">
              <w:t>)</w:t>
            </w:r>
          </w:p>
        </w:tc>
      </w:tr>
      <w:tr w:rsidR="00331D36" w14:paraId="5431E0A8" w14:textId="77777777" w:rsidTr="008E74F5">
        <w:trPr>
          <w:trHeight w:val="253"/>
        </w:trPr>
        <w:tc>
          <w:tcPr>
            <w:tcW w:w="2536" w:type="dxa"/>
          </w:tcPr>
          <w:p w14:paraId="0DE1D484" w14:textId="6D479DE8" w:rsidR="00331D36" w:rsidRPr="00AB004E" w:rsidRDefault="00331D36" w:rsidP="008E74F5">
            <w:pPr>
              <w:rPr>
                <w:color w:val="000000" w:themeColor="text1"/>
              </w:rPr>
            </w:pPr>
          </w:p>
        </w:tc>
        <w:tc>
          <w:tcPr>
            <w:tcW w:w="2444" w:type="dxa"/>
          </w:tcPr>
          <w:p w14:paraId="2BA2825A" w14:textId="77777777" w:rsidR="00331D36" w:rsidRDefault="00331D36" w:rsidP="008E74F5"/>
        </w:tc>
        <w:tc>
          <w:tcPr>
            <w:tcW w:w="2411" w:type="dxa"/>
          </w:tcPr>
          <w:p w14:paraId="146F8B98" w14:textId="77777777" w:rsidR="00331D36" w:rsidRDefault="00331D36" w:rsidP="008E74F5"/>
        </w:tc>
        <w:tc>
          <w:tcPr>
            <w:tcW w:w="2185" w:type="dxa"/>
          </w:tcPr>
          <w:p w14:paraId="164AF1FB" w14:textId="77777777" w:rsidR="00331D36" w:rsidRDefault="00331D36" w:rsidP="008E74F5"/>
        </w:tc>
      </w:tr>
      <w:tr w:rsidR="00331D36" w14:paraId="5026BAB8" w14:textId="77777777" w:rsidTr="008E74F5">
        <w:trPr>
          <w:trHeight w:val="253"/>
        </w:trPr>
        <w:tc>
          <w:tcPr>
            <w:tcW w:w="2536" w:type="dxa"/>
          </w:tcPr>
          <w:p w14:paraId="188468E5" w14:textId="1BE45FCF" w:rsidR="00331D36" w:rsidRPr="00AB004E" w:rsidRDefault="00331D36" w:rsidP="008E74F5">
            <w:pPr>
              <w:rPr>
                <w:color w:val="000000" w:themeColor="text1"/>
              </w:rPr>
            </w:pPr>
          </w:p>
        </w:tc>
        <w:tc>
          <w:tcPr>
            <w:tcW w:w="2444" w:type="dxa"/>
          </w:tcPr>
          <w:p w14:paraId="2AB8E732" w14:textId="77777777" w:rsidR="00331D36" w:rsidRDefault="00331D36" w:rsidP="008E74F5"/>
        </w:tc>
        <w:tc>
          <w:tcPr>
            <w:tcW w:w="2411" w:type="dxa"/>
          </w:tcPr>
          <w:p w14:paraId="128A2004" w14:textId="77777777" w:rsidR="00331D36" w:rsidRDefault="00331D36" w:rsidP="008E74F5"/>
        </w:tc>
        <w:tc>
          <w:tcPr>
            <w:tcW w:w="2185" w:type="dxa"/>
          </w:tcPr>
          <w:p w14:paraId="57FAEB6E" w14:textId="77777777" w:rsidR="00331D36" w:rsidRDefault="00331D36" w:rsidP="008E74F5"/>
        </w:tc>
      </w:tr>
    </w:tbl>
    <w:p w14:paraId="14C731AB" w14:textId="365F4436" w:rsidR="00A9204E" w:rsidRDefault="00A9204E"/>
    <w:p w14:paraId="7FC890B3" w14:textId="04F1AD23" w:rsidR="006A3E57" w:rsidRDefault="006A3E57">
      <w:pPr>
        <w:spacing w:after="0" w:line="240" w:lineRule="auto"/>
        <w:jc w:val="left"/>
      </w:pPr>
      <w:r>
        <w:br w:type="page"/>
      </w:r>
    </w:p>
    <w:p w14:paraId="468BD3E2" w14:textId="5BFD538D" w:rsidR="00331D36" w:rsidRPr="008B6359" w:rsidRDefault="006A3E57" w:rsidP="008B6359">
      <w:pPr>
        <w:pStyle w:val="Prrafodelista"/>
        <w:numPr>
          <w:ilvl w:val="0"/>
          <w:numId w:val="28"/>
        </w:num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</w:rPr>
      </w:pPr>
      <w:proofErr w:type="spellStart"/>
      <w:r w:rsidRPr="008B6359"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</w:rPr>
        <w:lastRenderedPageBreak/>
        <w:t>Infraestructura</w:t>
      </w:r>
      <w:proofErr w:type="spellEnd"/>
      <w:r w:rsidR="000408CC"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</w:rPr>
        <w:t xml:space="preserve"> BIM</w:t>
      </w:r>
    </w:p>
    <w:p w14:paraId="18C70183" w14:textId="0F9AFBD2" w:rsidR="006A3E57" w:rsidRPr="008B6359" w:rsidRDefault="006A3E57" w:rsidP="006A3E57">
      <w:pPr>
        <w:rPr>
          <w:lang w:val="es-MX"/>
        </w:rPr>
      </w:pPr>
      <w:r w:rsidRPr="008B6359">
        <w:rPr>
          <w:lang w:val="es-MX"/>
        </w:rPr>
        <w:t>(</w:t>
      </w:r>
      <w:r w:rsidR="008B6359">
        <w:rPr>
          <w:lang w:val="es-MX"/>
        </w:rPr>
        <w:t>Indica</w:t>
      </w:r>
      <w:r w:rsidR="008B6359" w:rsidRPr="008B6359">
        <w:rPr>
          <w:lang w:val="es-MX"/>
        </w:rPr>
        <w:t xml:space="preserve"> el nivel de madurez actual, nivel de madurez objetivo </w:t>
      </w:r>
      <w:r w:rsidR="008B6359">
        <w:rPr>
          <w:lang w:val="es-MX"/>
        </w:rPr>
        <w:t>y competencias requeridas para alcanzar el nivel de madurez que necesitas para la infraestructura</w:t>
      </w:r>
      <w:r w:rsidRPr="008B6359">
        <w:rPr>
          <w:lang w:val="es-MX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6"/>
        <w:gridCol w:w="2294"/>
        <w:gridCol w:w="2265"/>
        <w:gridCol w:w="2121"/>
      </w:tblGrid>
      <w:tr w:rsidR="006A3E57" w14:paraId="3ECE9345" w14:textId="77777777" w:rsidTr="008E74F5">
        <w:tc>
          <w:tcPr>
            <w:tcW w:w="2490" w:type="dxa"/>
            <w:shd w:val="clear" w:color="auto" w:fill="323E4F" w:themeFill="text2" w:themeFillShade="BF"/>
          </w:tcPr>
          <w:p w14:paraId="2591CED7" w14:textId="7EA40E2A" w:rsidR="006A3E57" w:rsidRPr="00E6253E" w:rsidRDefault="006A3E57" w:rsidP="008E74F5">
            <w:pPr>
              <w:jc w:val="center"/>
            </w:pPr>
            <w:proofErr w:type="spellStart"/>
            <w:r w:rsidRPr="00E6253E">
              <w:t>Catego</w:t>
            </w:r>
            <w:r>
              <w:t>ría</w:t>
            </w:r>
            <w:proofErr w:type="spellEnd"/>
          </w:p>
        </w:tc>
        <w:tc>
          <w:tcPr>
            <w:tcW w:w="2458" w:type="dxa"/>
            <w:shd w:val="clear" w:color="auto" w:fill="323E4F" w:themeFill="text2" w:themeFillShade="BF"/>
          </w:tcPr>
          <w:p w14:paraId="65B8D62F" w14:textId="141E71B5" w:rsidR="006A3E57" w:rsidRPr="00E6253E" w:rsidRDefault="006A3E57" w:rsidP="008E74F5">
            <w:pPr>
              <w:jc w:val="center"/>
            </w:pPr>
            <w:r>
              <w:t xml:space="preserve">Nivel de </w:t>
            </w:r>
            <w:proofErr w:type="spellStart"/>
            <w:r>
              <w:t>madurez</w:t>
            </w:r>
            <w:proofErr w:type="spellEnd"/>
            <w:r>
              <w:t xml:space="preserve"> actual</w:t>
            </w:r>
          </w:p>
        </w:tc>
        <w:tc>
          <w:tcPr>
            <w:tcW w:w="2425" w:type="dxa"/>
            <w:shd w:val="clear" w:color="auto" w:fill="323E4F" w:themeFill="text2" w:themeFillShade="BF"/>
          </w:tcPr>
          <w:p w14:paraId="7EFDBF3C" w14:textId="5E0B0518" w:rsidR="006A3E57" w:rsidRPr="00E6253E" w:rsidRDefault="006A3E57" w:rsidP="008E74F5">
            <w:pPr>
              <w:jc w:val="center"/>
            </w:pPr>
            <w:r>
              <w:t xml:space="preserve">Nivel de </w:t>
            </w:r>
            <w:proofErr w:type="spellStart"/>
            <w:r>
              <w:t>madurez</w:t>
            </w:r>
            <w:proofErr w:type="spellEnd"/>
            <w:r>
              <w:t xml:space="preserve"> </w:t>
            </w:r>
            <w:proofErr w:type="spellStart"/>
            <w:r>
              <w:t>objetivo</w:t>
            </w:r>
            <w:proofErr w:type="spellEnd"/>
          </w:p>
        </w:tc>
        <w:tc>
          <w:tcPr>
            <w:tcW w:w="2203" w:type="dxa"/>
            <w:shd w:val="clear" w:color="auto" w:fill="323E4F" w:themeFill="text2" w:themeFillShade="BF"/>
          </w:tcPr>
          <w:p w14:paraId="679E4BCB" w14:textId="2E4E646D" w:rsidR="006A3E57" w:rsidRDefault="006A3E57" w:rsidP="008E74F5">
            <w:pPr>
              <w:jc w:val="center"/>
            </w:pPr>
            <w:proofErr w:type="spellStart"/>
            <w:r>
              <w:t>Competencias</w:t>
            </w:r>
            <w:proofErr w:type="spellEnd"/>
            <w:r>
              <w:t xml:space="preserve"> </w:t>
            </w:r>
            <w:proofErr w:type="spellStart"/>
            <w:r>
              <w:t>requeridas</w:t>
            </w:r>
            <w:proofErr w:type="spellEnd"/>
            <w:r w:rsidR="0010282B">
              <w:t xml:space="preserve"> </w:t>
            </w:r>
            <w:r w:rsidR="0010282B">
              <w:t>(</w:t>
            </w:r>
            <w:proofErr w:type="spellStart"/>
            <w:r w:rsidR="0010282B">
              <w:t>descripción</w:t>
            </w:r>
            <w:proofErr w:type="spellEnd"/>
            <w:r w:rsidR="0010282B">
              <w:t>)</w:t>
            </w:r>
          </w:p>
        </w:tc>
      </w:tr>
      <w:tr w:rsidR="006A3E57" w14:paraId="4E2A1589" w14:textId="77777777" w:rsidTr="008E74F5">
        <w:trPr>
          <w:trHeight w:val="253"/>
        </w:trPr>
        <w:tc>
          <w:tcPr>
            <w:tcW w:w="2490" w:type="dxa"/>
          </w:tcPr>
          <w:p w14:paraId="15F4A6D2" w14:textId="77777777" w:rsidR="006A3E57" w:rsidRPr="00AB004E" w:rsidRDefault="006A3E57" w:rsidP="008E74F5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Software</w:t>
            </w:r>
          </w:p>
        </w:tc>
        <w:tc>
          <w:tcPr>
            <w:tcW w:w="2458" w:type="dxa"/>
          </w:tcPr>
          <w:p w14:paraId="65B07737" w14:textId="77777777" w:rsidR="006A3E57" w:rsidRDefault="006A3E57" w:rsidP="008E74F5"/>
        </w:tc>
        <w:tc>
          <w:tcPr>
            <w:tcW w:w="2425" w:type="dxa"/>
          </w:tcPr>
          <w:p w14:paraId="3DDA6A46" w14:textId="77777777" w:rsidR="006A3E57" w:rsidRDefault="006A3E57" w:rsidP="008E74F5"/>
        </w:tc>
        <w:tc>
          <w:tcPr>
            <w:tcW w:w="2203" w:type="dxa"/>
          </w:tcPr>
          <w:p w14:paraId="7F2BCB7A" w14:textId="77777777" w:rsidR="006A3E57" w:rsidRDefault="006A3E57" w:rsidP="008E74F5"/>
        </w:tc>
      </w:tr>
      <w:tr w:rsidR="006A3E57" w14:paraId="2AD3E24E" w14:textId="77777777" w:rsidTr="008E74F5">
        <w:trPr>
          <w:trHeight w:val="253"/>
        </w:trPr>
        <w:tc>
          <w:tcPr>
            <w:tcW w:w="2490" w:type="dxa"/>
          </w:tcPr>
          <w:p w14:paraId="3F88F951" w14:textId="77777777" w:rsidR="006A3E57" w:rsidRPr="00AB004E" w:rsidRDefault="006A3E57" w:rsidP="008E74F5">
            <w:pPr>
              <w:rPr>
                <w:color w:val="000000" w:themeColor="text1"/>
              </w:rPr>
            </w:pPr>
            <w:r w:rsidRPr="00AB004E">
              <w:rPr>
                <w:color w:val="000000" w:themeColor="text1"/>
              </w:rPr>
              <w:t>Hardware</w:t>
            </w:r>
          </w:p>
        </w:tc>
        <w:tc>
          <w:tcPr>
            <w:tcW w:w="2458" w:type="dxa"/>
          </w:tcPr>
          <w:p w14:paraId="04D17C62" w14:textId="77777777" w:rsidR="006A3E57" w:rsidRDefault="006A3E57" w:rsidP="008E74F5"/>
        </w:tc>
        <w:tc>
          <w:tcPr>
            <w:tcW w:w="2425" w:type="dxa"/>
          </w:tcPr>
          <w:p w14:paraId="739D7AEA" w14:textId="77777777" w:rsidR="006A3E57" w:rsidRDefault="006A3E57" w:rsidP="008E74F5"/>
        </w:tc>
        <w:tc>
          <w:tcPr>
            <w:tcW w:w="2203" w:type="dxa"/>
          </w:tcPr>
          <w:p w14:paraId="7B814F80" w14:textId="77777777" w:rsidR="006A3E57" w:rsidRDefault="006A3E57" w:rsidP="008E74F5"/>
        </w:tc>
      </w:tr>
      <w:tr w:rsidR="006A3E57" w14:paraId="036F0745" w14:textId="77777777" w:rsidTr="008E74F5">
        <w:trPr>
          <w:trHeight w:val="253"/>
        </w:trPr>
        <w:tc>
          <w:tcPr>
            <w:tcW w:w="2490" w:type="dxa"/>
          </w:tcPr>
          <w:p w14:paraId="1D9D871B" w14:textId="77777777" w:rsidR="006A3E57" w:rsidRPr="00AB004E" w:rsidRDefault="006A3E57" w:rsidP="008E74F5">
            <w:pPr>
              <w:rPr>
                <w:color w:val="000000" w:themeColor="text1"/>
              </w:rPr>
            </w:pPr>
          </w:p>
        </w:tc>
        <w:tc>
          <w:tcPr>
            <w:tcW w:w="2458" w:type="dxa"/>
          </w:tcPr>
          <w:p w14:paraId="3F54D633" w14:textId="77777777" w:rsidR="006A3E57" w:rsidRDefault="006A3E57" w:rsidP="008E74F5"/>
        </w:tc>
        <w:tc>
          <w:tcPr>
            <w:tcW w:w="2425" w:type="dxa"/>
          </w:tcPr>
          <w:p w14:paraId="34AA2FA1" w14:textId="77777777" w:rsidR="006A3E57" w:rsidRDefault="006A3E57" w:rsidP="008E74F5"/>
        </w:tc>
        <w:tc>
          <w:tcPr>
            <w:tcW w:w="2203" w:type="dxa"/>
          </w:tcPr>
          <w:p w14:paraId="7FF209CD" w14:textId="77777777" w:rsidR="006A3E57" w:rsidRDefault="006A3E57" w:rsidP="008E74F5"/>
        </w:tc>
      </w:tr>
    </w:tbl>
    <w:p w14:paraId="13D2DD85" w14:textId="1B88E267" w:rsidR="006A3E57" w:rsidRDefault="006A3E57" w:rsidP="006A3E57">
      <w:p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</w:rPr>
      </w:pPr>
    </w:p>
    <w:p w14:paraId="3857BF37" w14:textId="5905485B" w:rsidR="006A3E57" w:rsidRDefault="008B6359" w:rsidP="006A3E57">
      <w:p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  <w:r w:rsidRPr="006A3E57"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  <w:t>Identificación</w:t>
      </w:r>
      <w:r w:rsidR="006A3E57" w:rsidRPr="006A3E57"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  <w:t xml:space="preserve"> plataformas tecnológicas con </w:t>
      </w:r>
      <w:r w:rsidR="006A3E57"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  <w:t>propósitos BIM</w:t>
      </w:r>
    </w:p>
    <w:p w14:paraId="775CACEC" w14:textId="6C1D9A4A" w:rsidR="006A3E57" w:rsidRPr="006A3E57" w:rsidRDefault="006A3E57" w:rsidP="006A3E57">
      <w:p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  <w:r w:rsidRPr="006A3E57">
        <w:rPr>
          <w:color w:val="000000" w:themeColor="text1"/>
          <w:lang w:val="es-MX"/>
        </w:rPr>
        <w:t>(Haz una lista</w:t>
      </w:r>
      <w:r w:rsidR="00284313">
        <w:rPr>
          <w:color w:val="000000" w:themeColor="text1"/>
          <w:lang w:val="es-MX"/>
        </w:rPr>
        <w:t xml:space="preserve"> los propósitos</w:t>
      </w:r>
      <w:r w:rsidRPr="006A3E57">
        <w:rPr>
          <w:color w:val="000000" w:themeColor="text1"/>
          <w:lang w:val="es-MX"/>
        </w:rPr>
        <w:t xml:space="preserve"> de las plataformas tecnológicas de Software</w:t>
      </w:r>
      <w:r>
        <w:rPr>
          <w:color w:val="000000" w:themeColor="text1"/>
          <w:lang w:val="es-MX"/>
        </w:rPr>
        <w:t xml:space="preserve"> que consideras necesarias para alcanzar los objetivos y usos BIM de tu organización)</w:t>
      </w:r>
    </w:p>
    <w:tbl>
      <w:tblPr>
        <w:tblStyle w:val="Tablaconcuadrcula"/>
        <w:tblW w:w="9183" w:type="dxa"/>
        <w:tblLook w:val="04A0" w:firstRow="1" w:lastRow="0" w:firstColumn="1" w:lastColumn="0" w:noHBand="0" w:noVBand="1"/>
      </w:tblPr>
      <w:tblGrid>
        <w:gridCol w:w="2263"/>
        <w:gridCol w:w="3897"/>
        <w:gridCol w:w="3023"/>
      </w:tblGrid>
      <w:tr w:rsidR="00284313" w:rsidRPr="00F7216F" w14:paraId="0B93A21A" w14:textId="77777777" w:rsidTr="00284313">
        <w:trPr>
          <w:trHeight w:val="894"/>
        </w:trPr>
        <w:tc>
          <w:tcPr>
            <w:tcW w:w="2263" w:type="dxa"/>
            <w:shd w:val="clear" w:color="auto" w:fill="323E4F" w:themeFill="text2" w:themeFillShade="BF"/>
          </w:tcPr>
          <w:p w14:paraId="749AC4D5" w14:textId="116C1120" w:rsidR="00284313" w:rsidRPr="00E6253E" w:rsidRDefault="00284313" w:rsidP="008E74F5">
            <w:pPr>
              <w:jc w:val="center"/>
            </w:pPr>
            <w:proofErr w:type="spellStart"/>
            <w:r>
              <w:t>Propósito</w:t>
            </w:r>
            <w:proofErr w:type="spellEnd"/>
            <w:r>
              <w:t xml:space="preserve"> de la </w:t>
            </w:r>
            <w:proofErr w:type="spellStart"/>
            <w:r>
              <w:t>herramienta</w:t>
            </w:r>
            <w:proofErr w:type="spellEnd"/>
          </w:p>
        </w:tc>
        <w:tc>
          <w:tcPr>
            <w:tcW w:w="3897" w:type="dxa"/>
            <w:shd w:val="clear" w:color="auto" w:fill="323E4F" w:themeFill="text2" w:themeFillShade="BF"/>
          </w:tcPr>
          <w:p w14:paraId="707E0248" w14:textId="03AFDFF0" w:rsidR="00284313" w:rsidRPr="00E6253E" w:rsidRDefault="00284313" w:rsidP="008E74F5">
            <w:pPr>
              <w:jc w:val="center"/>
            </w:pPr>
            <w:proofErr w:type="spellStart"/>
            <w:r>
              <w:t>Descripción</w:t>
            </w:r>
            <w:proofErr w:type="spellEnd"/>
            <w:r>
              <w:t xml:space="preserve"> del </w:t>
            </w:r>
            <w:proofErr w:type="spellStart"/>
            <w:r>
              <w:t>propósito</w:t>
            </w:r>
            <w:proofErr w:type="spellEnd"/>
          </w:p>
        </w:tc>
        <w:tc>
          <w:tcPr>
            <w:tcW w:w="3023" w:type="dxa"/>
            <w:shd w:val="clear" w:color="auto" w:fill="323E4F" w:themeFill="text2" w:themeFillShade="BF"/>
          </w:tcPr>
          <w:p w14:paraId="2D2A7B5E" w14:textId="0BBE42AF" w:rsidR="00284313" w:rsidRPr="00284313" w:rsidRDefault="00284313" w:rsidP="008E74F5">
            <w:pPr>
              <w:jc w:val="center"/>
              <w:rPr>
                <w:lang w:val="es-MX"/>
              </w:rPr>
            </w:pPr>
            <w:r w:rsidRPr="00284313">
              <w:rPr>
                <w:lang w:val="es-MX"/>
              </w:rPr>
              <w:t>Nombre de la herramienta (</w:t>
            </w:r>
            <w:r>
              <w:rPr>
                <w:lang w:val="es-MX"/>
              </w:rPr>
              <w:t>En caso de que aplique)</w:t>
            </w:r>
          </w:p>
        </w:tc>
      </w:tr>
      <w:tr w:rsidR="00284313" w:rsidRPr="00F7216F" w14:paraId="63011E55" w14:textId="77777777" w:rsidTr="00284313">
        <w:trPr>
          <w:trHeight w:val="289"/>
        </w:trPr>
        <w:tc>
          <w:tcPr>
            <w:tcW w:w="2263" w:type="dxa"/>
          </w:tcPr>
          <w:p w14:paraId="39BE82F5" w14:textId="75CC26A8" w:rsidR="00284313" w:rsidRPr="00284313" w:rsidRDefault="00284313" w:rsidP="008E74F5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3897" w:type="dxa"/>
          </w:tcPr>
          <w:p w14:paraId="5CB2BDBB" w14:textId="77777777" w:rsidR="00284313" w:rsidRPr="00284313" w:rsidRDefault="00284313" w:rsidP="008E74F5">
            <w:pPr>
              <w:rPr>
                <w:lang w:val="es-MX"/>
              </w:rPr>
            </w:pPr>
          </w:p>
        </w:tc>
        <w:tc>
          <w:tcPr>
            <w:tcW w:w="3023" w:type="dxa"/>
          </w:tcPr>
          <w:p w14:paraId="502588C6" w14:textId="77777777" w:rsidR="00284313" w:rsidRPr="00284313" w:rsidRDefault="00284313" w:rsidP="008E74F5">
            <w:pPr>
              <w:rPr>
                <w:lang w:val="es-MX"/>
              </w:rPr>
            </w:pPr>
          </w:p>
        </w:tc>
      </w:tr>
      <w:tr w:rsidR="00284313" w:rsidRPr="00F7216F" w14:paraId="1B397FA7" w14:textId="77777777" w:rsidTr="00284313">
        <w:trPr>
          <w:trHeight w:val="289"/>
        </w:trPr>
        <w:tc>
          <w:tcPr>
            <w:tcW w:w="2263" w:type="dxa"/>
          </w:tcPr>
          <w:p w14:paraId="3CF59778" w14:textId="33F3F34B" w:rsidR="00284313" w:rsidRPr="00284313" w:rsidRDefault="00284313" w:rsidP="008E74F5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3897" w:type="dxa"/>
          </w:tcPr>
          <w:p w14:paraId="34C0A259" w14:textId="77777777" w:rsidR="00284313" w:rsidRPr="00284313" w:rsidRDefault="00284313" w:rsidP="008E74F5">
            <w:pPr>
              <w:rPr>
                <w:lang w:val="es-MX"/>
              </w:rPr>
            </w:pPr>
          </w:p>
        </w:tc>
        <w:tc>
          <w:tcPr>
            <w:tcW w:w="3023" w:type="dxa"/>
          </w:tcPr>
          <w:p w14:paraId="5D20FC4F" w14:textId="77777777" w:rsidR="00284313" w:rsidRPr="00284313" w:rsidRDefault="00284313" w:rsidP="008E74F5">
            <w:pPr>
              <w:rPr>
                <w:lang w:val="es-MX"/>
              </w:rPr>
            </w:pPr>
          </w:p>
        </w:tc>
      </w:tr>
      <w:tr w:rsidR="00284313" w:rsidRPr="00F7216F" w14:paraId="1375A03E" w14:textId="77777777" w:rsidTr="00284313">
        <w:trPr>
          <w:trHeight w:val="289"/>
        </w:trPr>
        <w:tc>
          <w:tcPr>
            <w:tcW w:w="2263" w:type="dxa"/>
          </w:tcPr>
          <w:p w14:paraId="07E2D8F4" w14:textId="77777777" w:rsidR="00284313" w:rsidRPr="00284313" w:rsidRDefault="00284313" w:rsidP="008E74F5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3897" w:type="dxa"/>
          </w:tcPr>
          <w:p w14:paraId="24A9AD5C" w14:textId="77777777" w:rsidR="00284313" w:rsidRPr="00284313" w:rsidRDefault="00284313" w:rsidP="008E74F5">
            <w:pPr>
              <w:rPr>
                <w:lang w:val="es-MX"/>
              </w:rPr>
            </w:pPr>
          </w:p>
        </w:tc>
        <w:tc>
          <w:tcPr>
            <w:tcW w:w="3023" w:type="dxa"/>
          </w:tcPr>
          <w:p w14:paraId="1C6C560D" w14:textId="77777777" w:rsidR="00284313" w:rsidRPr="00284313" w:rsidRDefault="00284313" w:rsidP="008E74F5">
            <w:pPr>
              <w:rPr>
                <w:lang w:val="es-MX"/>
              </w:rPr>
            </w:pPr>
          </w:p>
        </w:tc>
      </w:tr>
    </w:tbl>
    <w:p w14:paraId="7004AF8E" w14:textId="4397B4CC" w:rsidR="006A3E57" w:rsidRDefault="006A3E57" w:rsidP="006A3E57">
      <w:p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</w:p>
    <w:p w14:paraId="2DFFD6D8" w14:textId="4AE1E30D" w:rsidR="0010282B" w:rsidRDefault="0010282B">
      <w:pPr>
        <w:spacing w:after="0" w:line="240" w:lineRule="auto"/>
        <w:jc w:val="left"/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  <w: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  <w:br w:type="page"/>
      </w:r>
    </w:p>
    <w:p w14:paraId="56D0479B" w14:textId="55441FE7" w:rsidR="0010282B" w:rsidRDefault="0010282B" w:rsidP="0010282B">
      <w:pPr>
        <w:pStyle w:val="Prrafodelista"/>
        <w:numPr>
          <w:ilvl w:val="0"/>
          <w:numId w:val="28"/>
        </w:num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  <w: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  <w:lastRenderedPageBreak/>
        <w:t>Estrategia BIM</w:t>
      </w:r>
    </w:p>
    <w:p w14:paraId="10130ED3" w14:textId="75179886" w:rsidR="0010282B" w:rsidRPr="0010282B" w:rsidRDefault="0010282B" w:rsidP="0010282B">
      <w:pPr>
        <w:pStyle w:val="Prrafodelista"/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  <w:r w:rsidRPr="0010282B">
        <w:rPr>
          <w:lang w:val="es-MX"/>
        </w:rPr>
        <w:t xml:space="preserve">Identifica </w:t>
      </w:r>
      <w:r>
        <w:rPr>
          <w:lang w:val="es-MX"/>
        </w:rPr>
        <w:t xml:space="preserve">en </w:t>
      </w:r>
      <w:r w:rsidRPr="0010282B">
        <w:rPr>
          <w:lang w:val="es-MX"/>
        </w:rPr>
        <w:t>l</w:t>
      </w:r>
      <w:r>
        <w:rPr>
          <w:lang w:val="es-MX"/>
        </w:rPr>
        <w:t>a estrategia BIM en cuanto a los flujos de información, el nivel de madurez actual, el nivel de madurez objetivo y describe las competencias requeridas para alcanzar las metas BIM en la fase de construcción.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3"/>
        <w:gridCol w:w="2271"/>
        <w:gridCol w:w="2242"/>
        <w:gridCol w:w="2100"/>
      </w:tblGrid>
      <w:tr w:rsidR="0010282B" w14:paraId="292768E6" w14:textId="77777777" w:rsidTr="008E74F5">
        <w:tc>
          <w:tcPr>
            <w:tcW w:w="2536" w:type="dxa"/>
            <w:shd w:val="clear" w:color="auto" w:fill="323E4F" w:themeFill="text2" w:themeFillShade="BF"/>
            <w:vAlign w:val="center"/>
          </w:tcPr>
          <w:p w14:paraId="3CDE2631" w14:textId="604AA070" w:rsidR="0010282B" w:rsidRDefault="00BC7285" w:rsidP="008E74F5">
            <w:pPr>
              <w:jc w:val="center"/>
            </w:pPr>
            <w:proofErr w:type="spellStart"/>
            <w:r>
              <w:t>Estrategia</w:t>
            </w:r>
            <w:proofErr w:type="spellEnd"/>
          </w:p>
        </w:tc>
        <w:tc>
          <w:tcPr>
            <w:tcW w:w="2444" w:type="dxa"/>
            <w:shd w:val="clear" w:color="auto" w:fill="323E4F" w:themeFill="text2" w:themeFillShade="BF"/>
            <w:vAlign w:val="center"/>
          </w:tcPr>
          <w:p w14:paraId="316C05DA" w14:textId="77777777" w:rsidR="0010282B" w:rsidRDefault="0010282B" w:rsidP="008E74F5">
            <w:pPr>
              <w:jc w:val="center"/>
            </w:pPr>
            <w:r>
              <w:t xml:space="preserve">Nivel actual de </w:t>
            </w:r>
            <w:proofErr w:type="spellStart"/>
            <w:r>
              <w:t>madurez</w:t>
            </w:r>
            <w:proofErr w:type="spellEnd"/>
          </w:p>
        </w:tc>
        <w:tc>
          <w:tcPr>
            <w:tcW w:w="2411" w:type="dxa"/>
            <w:shd w:val="clear" w:color="auto" w:fill="323E4F" w:themeFill="text2" w:themeFillShade="BF"/>
            <w:vAlign w:val="center"/>
          </w:tcPr>
          <w:p w14:paraId="18294182" w14:textId="77777777" w:rsidR="0010282B" w:rsidRDefault="0010282B" w:rsidP="008E74F5">
            <w:pPr>
              <w:jc w:val="center"/>
            </w:pPr>
            <w:r>
              <w:t xml:space="preserve">Nivel de </w:t>
            </w:r>
            <w:proofErr w:type="spellStart"/>
            <w:r>
              <w:t>madurez</w:t>
            </w:r>
            <w:proofErr w:type="spellEnd"/>
            <w:r>
              <w:t xml:space="preserve"> </w:t>
            </w:r>
            <w:proofErr w:type="spellStart"/>
            <w:r>
              <w:t>objetivo</w:t>
            </w:r>
            <w:proofErr w:type="spellEnd"/>
          </w:p>
        </w:tc>
        <w:tc>
          <w:tcPr>
            <w:tcW w:w="2185" w:type="dxa"/>
            <w:shd w:val="clear" w:color="auto" w:fill="323E4F" w:themeFill="text2" w:themeFillShade="BF"/>
          </w:tcPr>
          <w:p w14:paraId="01C2CC61" w14:textId="24A72109" w:rsidR="0010282B" w:rsidRDefault="0010282B" w:rsidP="008E74F5">
            <w:pPr>
              <w:jc w:val="center"/>
            </w:pPr>
            <w:proofErr w:type="spellStart"/>
            <w:r>
              <w:t>Competencias</w:t>
            </w:r>
            <w:proofErr w:type="spellEnd"/>
            <w:r>
              <w:t xml:space="preserve"> </w:t>
            </w:r>
            <w:proofErr w:type="spellStart"/>
            <w:r>
              <w:t>requeridas</w:t>
            </w:r>
            <w:proofErr w:type="spellEnd"/>
            <w:r>
              <w:t xml:space="preserve"> (</w:t>
            </w:r>
            <w:proofErr w:type="spellStart"/>
            <w:r>
              <w:t>descripción</w:t>
            </w:r>
            <w:proofErr w:type="spellEnd"/>
            <w:r>
              <w:t>)</w:t>
            </w:r>
          </w:p>
        </w:tc>
      </w:tr>
      <w:tr w:rsidR="0010282B" w14:paraId="2A1E27EE" w14:textId="77777777" w:rsidTr="008E74F5">
        <w:trPr>
          <w:trHeight w:val="253"/>
        </w:trPr>
        <w:tc>
          <w:tcPr>
            <w:tcW w:w="2536" w:type="dxa"/>
          </w:tcPr>
          <w:p w14:paraId="67F01A38" w14:textId="37561111" w:rsidR="0010282B" w:rsidRPr="00AB004E" w:rsidRDefault="0010282B" w:rsidP="008E74F5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Modelos</w:t>
            </w:r>
            <w:proofErr w:type="spellEnd"/>
          </w:p>
        </w:tc>
        <w:tc>
          <w:tcPr>
            <w:tcW w:w="2444" w:type="dxa"/>
          </w:tcPr>
          <w:p w14:paraId="012ABEF3" w14:textId="77777777" w:rsidR="0010282B" w:rsidRDefault="0010282B" w:rsidP="008E74F5"/>
        </w:tc>
        <w:tc>
          <w:tcPr>
            <w:tcW w:w="2411" w:type="dxa"/>
          </w:tcPr>
          <w:p w14:paraId="5FEC1344" w14:textId="77777777" w:rsidR="0010282B" w:rsidRDefault="0010282B" w:rsidP="008E74F5"/>
        </w:tc>
        <w:tc>
          <w:tcPr>
            <w:tcW w:w="2185" w:type="dxa"/>
          </w:tcPr>
          <w:p w14:paraId="7EAC113C" w14:textId="77777777" w:rsidR="0010282B" w:rsidRDefault="0010282B" w:rsidP="008E74F5"/>
        </w:tc>
      </w:tr>
      <w:tr w:rsidR="0010282B" w14:paraId="31BEBB95" w14:textId="77777777" w:rsidTr="008E74F5">
        <w:trPr>
          <w:trHeight w:val="253"/>
        </w:trPr>
        <w:tc>
          <w:tcPr>
            <w:tcW w:w="2536" w:type="dxa"/>
          </w:tcPr>
          <w:p w14:paraId="61EE961F" w14:textId="0D5EE82E" w:rsidR="0010282B" w:rsidRPr="00AB004E" w:rsidRDefault="0010282B" w:rsidP="008E74F5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Coordinación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en</w:t>
            </w:r>
            <w:proofErr w:type="spellEnd"/>
            <w:r>
              <w:rPr>
                <w:color w:val="000000" w:themeColor="text1"/>
              </w:rPr>
              <w:t xml:space="preserve"> sitio</w:t>
            </w:r>
          </w:p>
        </w:tc>
        <w:tc>
          <w:tcPr>
            <w:tcW w:w="2444" w:type="dxa"/>
          </w:tcPr>
          <w:p w14:paraId="19021A1A" w14:textId="77777777" w:rsidR="0010282B" w:rsidRDefault="0010282B" w:rsidP="008E74F5"/>
        </w:tc>
        <w:tc>
          <w:tcPr>
            <w:tcW w:w="2411" w:type="dxa"/>
          </w:tcPr>
          <w:p w14:paraId="00B00E12" w14:textId="77777777" w:rsidR="0010282B" w:rsidRDefault="0010282B" w:rsidP="008E74F5"/>
        </w:tc>
        <w:tc>
          <w:tcPr>
            <w:tcW w:w="2185" w:type="dxa"/>
          </w:tcPr>
          <w:p w14:paraId="7D188BF9" w14:textId="77777777" w:rsidR="0010282B" w:rsidRDefault="0010282B" w:rsidP="008E74F5"/>
        </w:tc>
      </w:tr>
      <w:tr w:rsidR="0010282B" w14:paraId="37B00BE8" w14:textId="77777777" w:rsidTr="008E74F5">
        <w:trPr>
          <w:trHeight w:val="253"/>
        </w:trPr>
        <w:tc>
          <w:tcPr>
            <w:tcW w:w="2536" w:type="dxa"/>
          </w:tcPr>
          <w:p w14:paraId="26236C0F" w14:textId="5E524CA3" w:rsidR="0010282B" w:rsidRDefault="0010282B" w:rsidP="008E74F5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Colaboración</w:t>
            </w:r>
            <w:proofErr w:type="spellEnd"/>
          </w:p>
        </w:tc>
        <w:tc>
          <w:tcPr>
            <w:tcW w:w="2444" w:type="dxa"/>
          </w:tcPr>
          <w:p w14:paraId="37F5518B" w14:textId="77777777" w:rsidR="0010282B" w:rsidRDefault="0010282B" w:rsidP="008E74F5"/>
        </w:tc>
        <w:tc>
          <w:tcPr>
            <w:tcW w:w="2411" w:type="dxa"/>
          </w:tcPr>
          <w:p w14:paraId="59461005" w14:textId="77777777" w:rsidR="0010282B" w:rsidRDefault="0010282B" w:rsidP="008E74F5"/>
        </w:tc>
        <w:tc>
          <w:tcPr>
            <w:tcW w:w="2185" w:type="dxa"/>
          </w:tcPr>
          <w:p w14:paraId="6FE17771" w14:textId="77777777" w:rsidR="0010282B" w:rsidRDefault="0010282B" w:rsidP="008E74F5"/>
        </w:tc>
      </w:tr>
      <w:tr w:rsidR="0010282B" w14:paraId="4E401A16" w14:textId="77777777" w:rsidTr="008E74F5">
        <w:trPr>
          <w:trHeight w:val="253"/>
        </w:trPr>
        <w:tc>
          <w:tcPr>
            <w:tcW w:w="2536" w:type="dxa"/>
          </w:tcPr>
          <w:p w14:paraId="7F761AAA" w14:textId="6D5016A1" w:rsidR="0010282B" w:rsidRDefault="0010282B" w:rsidP="008E74F5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Evolución</w:t>
            </w:r>
            <w:proofErr w:type="spellEnd"/>
          </w:p>
        </w:tc>
        <w:tc>
          <w:tcPr>
            <w:tcW w:w="2444" w:type="dxa"/>
          </w:tcPr>
          <w:p w14:paraId="70E9EF41" w14:textId="77777777" w:rsidR="0010282B" w:rsidRDefault="0010282B" w:rsidP="008E74F5"/>
        </w:tc>
        <w:tc>
          <w:tcPr>
            <w:tcW w:w="2411" w:type="dxa"/>
          </w:tcPr>
          <w:p w14:paraId="598C886C" w14:textId="77777777" w:rsidR="0010282B" w:rsidRDefault="0010282B" w:rsidP="008E74F5"/>
        </w:tc>
        <w:tc>
          <w:tcPr>
            <w:tcW w:w="2185" w:type="dxa"/>
          </w:tcPr>
          <w:p w14:paraId="7F5A8227" w14:textId="77777777" w:rsidR="0010282B" w:rsidRDefault="0010282B" w:rsidP="008E74F5"/>
        </w:tc>
      </w:tr>
    </w:tbl>
    <w:p w14:paraId="5A243064" w14:textId="511D3F74" w:rsidR="006D4AEA" w:rsidRDefault="006D4AEA" w:rsidP="0010282B">
      <w:p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</w:p>
    <w:p w14:paraId="6A183827" w14:textId="77777777" w:rsidR="006D4AEA" w:rsidRDefault="006D4AEA">
      <w:pPr>
        <w:spacing w:after="0" w:line="240" w:lineRule="auto"/>
        <w:jc w:val="left"/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  <w: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  <w:br w:type="page"/>
      </w:r>
    </w:p>
    <w:p w14:paraId="3B4E97AB" w14:textId="12A19F25" w:rsidR="0010282B" w:rsidRDefault="006D4AEA" w:rsidP="006D4AEA">
      <w:pPr>
        <w:pStyle w:val="Prrafodelista"/>
        <w:numPr>
          <w:ilvl w:val="0"/>
          <w:numId w:val="28"/>
        </w:num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  <w: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  <w:lastRenderedPageBreak/>
        <w:t xml:space="preserve">Simulación de construcción </w:t>
      </w:r>
    </w:p>
    <w:p w14:paraId="329966E3" w14:textId="54F421DF" w:rsidR="006D4AEA" w:rsidRPr="006D4AEA" w:rsidRDefault="006D4AEA" w:rsidP="006D4AEA">
      <w:p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  <w: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  <w:t>Requerimientos de información para simulación</w:t>
      </w:r>
    </w:p>
    <w:p w14:paraId="57EE1C36" w14:textId="781F778D" w:rsidR="006D4AEA" w:rsidRPr="006D4AEA" w:rsidRDefault="006D4AEA" w:rsidP="006D4AEA">
      <w:p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  <w:r w:rsidRPr="006D4AEA">
        <w:rPr>
          <w:color w:val="000000" w:themeColor="text1"/>
          <w:lang w:val="es-MX"/>
        </w:rPr>
        <w:t>Genera una lista con l</w:t>
      </w:r>
      <w:r>
        <w:rPr>
          <w:color w:val="000000" w:themeColor="text1"/>
          <w:lang w:val="es-MX"/>
        </w:rPr>
        <w:t>os requerimientos de información que se necesitan para realizar una simulación de construcción.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33"/>
        <w:gridCol w:w="2904"/>
        <w:gridCol w:w="2893"/>
      </w:tblGrid>
      <w:tr w:rsidR="006D4AEA" w14:paraId="0B6E1D0E" w14:textId="77777777" w:rsidTr="006D4AEA">
        <w:trPr>
          <w:trHeight w:val="518"/>
        </w:trPr>
        <w:tc>
          <w:tcPr>
            <w:tcW w:w="3033" w:type="dxa"/>
            <w:shd w:val="clear" w:color="auto" w:fill="323E4F" w:themeFill="text2" w:themeFillShade="BF"/>
            <w:vAlign w:val="center"/>
          </w:tcPr>
          <w:p w14:paraId="674E2D6E" w14:textId="04AD92DA" w:rsidR="006D4AEA" w:rsidRDefault="006D4AEA" w:rsidP="008E74F5">
            <w:pPr>
              <w:jc w:val="center"/>
            </w:pPr>
            <w:proofErr w:type="spellStart"/>
            <w:r>
              <w:t>Requerimiento</w:t>
            </w:r>
            <w:proofErr w:type="spellEnd"/>
          </w:p>
        </w:tc>
        <w:tc>
          <w:tcPr>
            <w:tcW w:w="2904" w:type="dxa"/>
            <w:shd w:val="clear" w:color="auto" w:fill="323E4F" w:themeFill="text2" w:themeFillShade="BF"/>
            <w:vAlign w:val="center"/>
          </w:tcPr>
          <w:p w14:paraId="3D31C055" w14:textId="2D9D660C" w:rsidR="006D4AEA" w:rsidRDefault="006D4AEA" w:rsidP="008E74F5">
            <w:pPr>
              <w:jc w:val="center"/>
            </w:pPr>
            <w:proofErr w:type="spellStart"/>
            <w:r>
              <w:t>Responsable</w:t>
            </w:r>
            <w:proofErr w:type="spellEnd"/>
          </w:p>
        </w:tc>
        <w:tc>
          <w:tcPr>
            <w:tcW w:w="2893" w:type="dxa"/>
            <w:shd w:val="clear" w:color="auto" w:fill="323E4F" w:themeFill="text2" w:themeFillShade="BF"/>
            <w:vAlign w:val="center"/>
          </w:tcPr>
          <w:p w14:paraId="38AC61E2" w14:textId="5CA3FD53" w:rsidR="006D4AEA" w:rsidRDefault="006D4AEA" w:rsidP="008E74F5">
            <w:pPr>
              <w:jc w:val="center"/>
            </w:pPr>
            <w:proofErr w:type="spellStart"/>
            <w:r>
              <w:t>Observaciones</w:t>
            </w:r>
            <w:proofErr w:type="spellEnd"/>
            <w:r w:rsidR="000A0994">
              <w:t xml:space="preserve"> </w:t>
            </w:r>
            <w:proofErr w:type="spellStart"/>
            <w:r w:rsidR="000A0994">
              <w:t>geneales</w:t>
            </w:r>
            <w:proofErr w:type="spellEnd"/>
          </w:p>
        </w:tc>
      </w:tr>
      <w:tr w:rsidR="006D4AEA" w:rsidRPr="006D4AEA" w14:paraId="32F5B80B" w14:textId="77777777" w:rsidTr="006D4AEA">
        <w:trPr>
          <w:trHeight w:val="265"/>
        </w:trPr>
        <w:tc>
          <w:tcPr>
            <w:tcW w:w="3033" w:type="dxa"/>
          </w:tcPr>
          <w:p w14:paraId="1A5D5B69" w14:textId="00B69D2B" w:rsidR="006D4AEA" w:rsidRPr="006D4AEA" w:rsidRDefault="006D4AEA" w:rsidP="008E74F5">
            <w:pPr>
              <w:rPr>
                <w:color w:val="000000" w:themeColor="text1"/>
                <w:lang w:val="es-MX"/>
              </w:rPr>
            </w:pPr>
            <w:r w:rsidRPr="006D4AEA">
              <w:rPr>
                <w:color w:val="000000" w:themeColor="text1"/>
                <w:lang w:val="es-MX"/>
              </w:rPr>
              <w:t>Ejemplo: Modelo en nivel d</w:t>
            </w:r>
            <w:r>
              <w:rPr>
                <w:color w:val="000000" w:themeColor="text1"/>
                <w:lang w:val="es-MX"/>
              </w:rPr>
              <w:t>e LOD 400, información detallada de fabricación y montaje</w:t>
            </w:r>
          </w:p>
        </w:tc>
        <w:tc>
          <w:tcPr>
            <w:tcW w:w="2904" w:type="dxa"/>
          </w:tcPr>
          <w:p w14:paraId="0A887CE7" w14:textId="329F85E2" w:rsidR="006D4AEA" w:rsidRPr="006D4AEA" w:rsidRDefault="006D4AEA" w:rsidP="008E74F5">
            <w:pPr>
              <w:rPr>
                <w:lang w:val="es-MX"/>
              </w:rPr>
            </w:pPr>
            <w:r>
              <w:rPr>
                <w:lang w:val="es-MX"/>
              </w:rPr>
              <w:t>Equipo diseño BIM</w:t>
            </w:r>
          </w:p>
        </w:tc>
        <w:tc>
          <w:tcPr>
            <w:tcW w:w="2893" w:type="dxa"/>
          </w:tcPr>
          <w:p w14:paraId="312C4E69" w14:textId="64F99289" w:rsidR="006D4AEA" w:rsidRPr="006D4AEA" w:rsidRDefault="004075C1" w:rsidP="008E74F5">
            <w:pPr>
              <w:rPr>
                <w:lang w:val="es-MX"/>
              </w:rPr>
            </w:pPr>
            <w:r>
              <w:rPr>
                <w:lang w:val="es-MX"/>
              </w:rPr>
              <w:t>Los elementos para simular</w:t>
            </w:r>
            <w:r w:rsidR="006D4AEA">
              <w:rPr>
                <w:lang w:val="es-MX"/>
              </w:rPr>
              <w:t xml:space="preserve"> son: </w:t>
            </w:r>
            <w:r w:rsidR="0024723C">
              <w:rPr>
                <w:lang w:val="es-MX"/>
              </w:rPr>
              <w:t>Modelo</w:t>
            </w:r>
            <w:r w:rsidR="000A0994">
              <w:rPr>
                <w:lang w:val="es-MX"/>
              </w:rPr>
              <w:t xml:space="preserve"> estructural: </w:t>
            </w:r>
            <w:r w:rsidR="006D4AEA">
              <w:rPr>
                <w:lang w:val="es-MX"/>
              </w:rPr>
              <w:t xml:space="preserve">cimentaciones, </w:t>
            </w:r>
            <w:r w:rsidR="000A0994">
              <w:rPr>
                <w:lang w:val="es-MX"/>
              </w:rPr>
              <w:t xml:space="preserve">Modelo Arquitectónico: </w:t>
            </w:r>
            <w:r w:rsidR="006D4AEA">
              <w:rPr>
                <w:lang w:val="es-MX"/>
              </w:rPr>
              <w:t>envolvente exterior etc.</w:t>
            </w:r>
          </w:p>
        </w:tc>
      </w:tr>
      <w:tr w:rsidR="006D4AEA" w:rsidRPr="006D4AEA" w14:paraId="4EA6E912" w14:textId="77777777" w:rsidTr="006D4AEA">
        <w:trPr>
          <w:trHeight w:val="265"/>
        </w:trPr>
        <w:tc>
          <w:tcPr>
            <w:tcW w:w="3033" w:type="dxa"/>
          </w:tcPr>
          <w:p w14:paraId="17A24E06" w14:textId="5A7B0156" w:rsidR="006D4AEA" w:rsidRPr="006D4AEA" w:rsidRDefault="006D4AEA" w:rsidP="008E74F5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2904" w:type="dxa"/>
          </w:tcPr>
          <w:p w14:paraId="4897EF5B" w14:textId="77777777" w:rsidR="006D4AEA" w:rsidRPr="006D4AEA" w:rsidRDefault="006D4AEA" w:rsidP="008E74F5">
            <w:pPr>
              <w:rPr>
                <w:lang w:val="es-MX"/>
              </w:rPr>
            </w:pPr>
          </w:p>
        </w:tc>
        <w:tc>
          <w:tcPr>
            <w:tcW w:w="2893" w:type="dxa"/>
          </w:tcPr>
          <w:p w14:paraId="07C65239" w14:textId="77777777" w:rsidR="006D4AEA" w:rsidRPr="006D4AEA" w:rsidRDefault="006D4AEA" w:rsidP="008E74F5">
            <w:pPr>
              <w:rPr>
                <w:lang w:val="es-MX"/>
              </w:rPr>
            </w:pPr>
          </w:p>
        </w:tc>
      </w:tr>
      <w:tr w:rsidR="006D4AEA" w:rsidRPr="006D4AEA" w14:paraId="6C4F79AB" w14:textId="77777777" w:rsidTr="006D4AEA">
        <w:trPr>
          <w:trHeight w:val="265"/>
        </w:trPr>
        <w:tc>
          <w:tcPr>
            <w:tcW w:w="3033" w:type="dxa"/>
          </w:tcPr>
          <w:p w14:paraId="74483160" w14:textId="3BEF3235" w:rsidR="006D4AEA" w:rsidRPr="006D4AEA" w:rsidRDefault="006D4AEA" w:rsidP="008E74F5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2904" w:type="dxa"/>
          </w:tcPr>
          <w:p w14:paraId="109B27EA" w14:textId="77777777" w:rsidR="006D4AEA" w:rsidRPr="006D4AEA" w:rsidRDefault="006D4AEA" w:rsidP="008E74F5">
            <w:pPr>
              <w:rPr>
                <w:lang w:val="es-MX"/>
              </w:rPr>
            </w:pPr>
          </w:p>
        </w:tc>
        <w:tc>
          <w:tcPr>
            <w:tcW w:w="2893" w:type="dxa"/>
          </w:tcPr>
          <w:p w14:paraId="2B56EF2F" w14:textId="77777777" w:rsidR="006D4AEA" w:rsidRPr="006D4AEA" w:rsidRDefault="006D4AEA" w:rsidP="008E74F5">
            <w:pPr>
              <w:rPr>
                <w:lang w:val="es-MX"/>
              </w:rPr>
            </w:pPr>
          </w:p>
        </w:tc>
      </w:tr>
      <w:tr w:rsidR="006D4AEA" w:rsidRPr="006D4AEA" w14:paraId="29BA62F6" w14:textId="77777777" w:rsidTr="006D4AEA">
        <w:trPr>
          <w:trHeight w:val="265"/>
        </w:trPr>
        <w:tc>
          <w:tcPr>
            <w:tcW w:w="3033" w:type="dxa"/>
          </w:tcPr>
          <w:p w14:paraId="3FFB8836" w14:textId="6265FFA8" w:rsidR="006D4AEA" w:rsidRPr="006D4AEA" w:rsidRDefault="006D4AEA" w:rsidP="008E74F5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2904" w:type="dxa"/>
          </w:tcPr>
          <w:p w14:paraId="2FA55975" w14:textId="77777777" w:rsidR="006D4AEA" w:rsidRPr="006D4AEA" w:rsidRDefault="006D4AEA" w:rsidP="008E74F5">
            <w:pPr>
              <w:rPr>
                <w:lang w:val="es-MX"/>
              </w:rPr>
            </w:pPr>
          </w:p>
        </w:tc>
        <w:tc>
          <w:tcPr>
            <w:tcW w:w="2893" w:type="dxa"/>
          </w:tcPr>
          <w:p w14:paraId="7565AF2C" w14:textId="77777777" w:rsidR="006D4AEA" w:rsidRPr="006D4AEA" w:rsidRDefault="006D4AEA" w:rsidP="008E74F5">
            <w:pPr>
              <w:rPr>
                <w:lang w:val="es-MX"/>
              </w:rPr>
            </w:pPr>
          </w:p>
        </w:tc>
      </w:tr>
    </w:tbl>
    <w:p w14:paraId="34FE0E05" w14:textId="77777777" w:rsidR="006D4AEA" w:rsidRPr="006D4AEA" w:rsidRDefault="006D4AEA" w:rsidP="006D4AEA">
      <w:p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</w:p>
    <w:p w14:paraId="16DA7B69" w14:textId="77777777" w:rsidR="006D4AEA" w:rsidRPr="006D4AEA" w:rsidRDefault="006D4AEA" w:rsidP="006D4AEA">
      <w:pPr>
        <w:rPr>
          <w:rFonts w:asciiTheme="majorHAnsi" w:hAnsiTheme="majorHAnsi" w:cstheme="majorHAnsi"/>
          <w:b/>
          <w:bCs/>
          <w:color w:val="2F5496" w:themeColor="accent5" w:themeShade="BF"/>
          <w:sz w:val="28"/>
          <w:szCs w:val="28"/>
          <w:lang w:val="es-MX"/>
        </w:rPr>
      </w:pPr>
    </w:p>
    <w:sectPr w:rsidR="006D4AEA" w:rsidRPr="006D4AEA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6F467" w14:textId="77777777" w:rsidR="009F09A1" w:rsidRDefault="009F09A1" w:rsidP="00650219">
      <w:r>
        <w:separator/>
      </w:r>
    </w:p>
  </w:endnote>
  <w:endnote w:type="continuationSeparator" w:id="0">
    <w:p w14:paraId="692BE04B" w14:textId="77777777" w:rsidR="009F09A1" w:rsidRDefault="009F09A1" w:rsidP="0065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19665" w14:textId="77777777" w:rsidR="009F09A1" w:rsidRDefault="009F09A1" w:rsidP="00650219">
      <w:r>
        <w:separator/>
      </w:r>
    </w:p>
  </w:footnote>
  <w:footnote w:type="continuationSeparator" w:id="0">
    <w:p w14:paraId="588A5FA9" w14:textId="77777777" w:rsidR="009F09A1" w:rsidRDefault="009F09A1" w:rsidP="00650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5D8004A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8032D4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28CB026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D6D076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D8E5322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BCB8A4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62BA0A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F44CA0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5026A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F451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A636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52131C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EF628AE"/>
    <w:multiLevelType w:val="multilevel"/>
    <w:tmpl w:val="32B4A0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853" w:hanging="576"/>
      </w:pPr>
      <w:rPr>
        <w:color w:val="FFFFFF" w:themeColor="background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4C4F29"/>
    <w:multiLevelType w:val="multilevel"/>
    <w:tmpl w:val="D8061F64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9350CFB"/>
    <w:multiLevelType w:val="multilevel"/>
    <w:tmpl w:val="9DF09F08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DEC6B47"/>
    <w:multiLevelType w:val="multilevel"/>
    <w:tmpl w:val="604E1C0A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6C9797A"/>
    <w:multiLevelType w:val="hybridMultilevel"/>
    <w:tmpl w:val="CC8826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86DA5"/>
    <w:multiLevelType w:val="multilevel"/>
    <w:tmpl w:val="04090023"/>
    <w:styleLink w:val="ArtculoSeccin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8C2C6D"/>
    <w:multiLevelType w:val="multilevel"/>
    <w:tmpl w:val="04090023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12"/>
  </w:num>
  <w:num w:numId="3">
    <w:abstractNumId w:val="10"/>
  </w:num>
  <w:num w:numId="4">
    <w:abstractNumId w:val="26"/>
  </w:num>
  <w:num w:numId="5">
    <w:abstractNumId w:val="13"/>
  </w:num>
  <w:num w:numId="6">
    <w:abstractNumId w:val="18"/>
  </w:num>
  <w:num w:numId="7">
    <w:abstractNumId w:val="2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6"/>
  </w:num>
  <w:num w:numId="20">
    <w:abstractNumId w:val="23"/>
  </w:num>
  <w:num w:numId="21">
    <w:abstractNumId w:val="20"/>
  </w:num>
  <w:num w:numId="22">
    <w:abstractNumId w:val="11"/>
  </w:num>
  <w:num w:numId="23">
    <w:abstractNumId w:val="27"/>
  </w:num>
  <w:num w:numId="24">
    <w:abstractNumId w:val="15"/>
  </w:num>
  <w:num w:numId="25">
    <w:abstractNumId w:val="17"/>
  </w:num>
  <w:num w:numId="26">
    <w:abstractNumId w:val="25"/>
  </w:num>
  <w:num w:numId="27">
    <w:abstractNumId w:val="1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36"/>
    <w:rsid w:val="000408CC"/>
    <w:rsid w:val="0008302E"/>
    <w:rsid w:val="00096D7E"/>
    <w:rsid w:val="000A0994"/>
    <w:rsid w:val="0010282B"/>
    <w:rsid w:val="00191883"/>
    <w:rsid w:val="00237C18"/>
    <w:rsid w:val="0024723C"/>
    <w:rsid w:val="00284313"/>
    <w:rsid w:val="0028533C"/>
    <w:rsid w:val="00331D36"/>
    <w:rsid w:val="003544BB"/>
    <w:rsid w:val="00405555"/>
    <w:rsid w:val="004075C1"/>
    <w:rsid w:val="004323AE"/>
    <w:rsid w:val="004E108E"/>
    <w:rsid w:val="00645252"/>
    <w:rsid w:val="00650219"/>
    <w:rsid w:val="006A3E57"/>
    <w:rsid w:val="006D3D74"/>
    <w:rsid w:val="006D4AEA"/>
    <w:rsid w:val="0083569A"/>
    <w:rsid w:val="00881D8E"/>
    <w:rsid w:val="008B6359"/>
    <w:rsid w:val="0090591D"/>
    <w:rsid w:val="009F09A1"/>
    <w:rsid w:val="00A9204E"/>
    <w:rsid w:val="00BC7285"/>
    <w:rsid w:val="00F7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8252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36"/>
    <w:pPr>
      <w:spacing w:after="200" w:line="276" w:lineRule="auto"/>
      <w:jc w:val="both"/>
    </w:pPr>
    <w:rPr>
      <w:rFonts w:ascii="Times New Roman" w:hAnsi="Times New Roman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50219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50219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50219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50219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50219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50219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50219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50219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50219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0219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50219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50219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650219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Ttulo5Car">
    <w:name w:val="Título 5 Car"/>
    <w:basedOn w:val="Fuentedeprrafopredeter"/>
    <w:link w:val="Ttulo5"/>
    <w:uiPriority w:val="9"/>
    <w:rsid w:val="00650219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rsid w:val="00650219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650219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650219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rsid w:val="00650219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tulo">
    <w:name w:val="Title"/>
    <w:basedOn w:val="Normal"/>
    <w:next w:val="Normal"/>
    <w:link w:val="TtuloCar"/>
    <w:uiPriority w:val="10"/>
    <w:qFormat/>
    <w:rsid w:val="00650219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50219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5021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50219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qFormat/>
    <w:rsid w:val="00650219"/>
    <w:rPr>
      <w:rFonts w:ascii="Calibri" w:hAnsi="Calibri" w:cs="Calibri"/>
      <w:i/>
      <w:iCs/>
      <w:color w:val="404040" w:themeColor="text1" w:themeTint="BF"/>
    </w:rPr>
  </w:style>
  <w:style w:type="character" w:styleId="nfasis">
    <w:name w:val="Emphasis"/>
    <w:basedOn w:val="Fuentedeprrafopredeter"/>
    <w:uiPriority w:val="20"/>
    <w:qFormat/>
    <w:rsid w:val="00650219"/>
    <w:rPr>
      <w:rFonts w:ascii="Calibri" w:hAnsi="Calibri" w:cs="Calibri"/>
      <w:i/>
      <w:iCs/>
    </w:rPr>
  </w:style>
  <w:style w:type="character" w:styleId="nfasisintenso">
    <w:name w:val="Intense Emphasis"/>
    <w:basedOn w:val="Fuentedeprrafopredeter"/>
    <w:uiPriority w:val="21"/>
    <w:qFormat/>
    <w:rsid w:val="00650219"/>
    <w:rPr>
      <w:rFonts w:ascii="Calibri" w:hAnsi="Calibri" w:cs="Calibri"/>
      <w:i/>
      <w:iCs/>
      <w:color w:val="1F4E79" w:themeColor="accent1" w:themeShade="80"/>
    </w:rPr>
  </w:style>
  <w:style w:type="character" w:styleId="Textoennegrita">
    <w:name w:val="Strong"/>
    <w:basedOn w:val="Fuentedeprrafopredeter"/>
    <w:uiPriority w:val="22"/>
    <w:qFormat/>
    <w:rsid w:val="00650219"/>
    <w:rPr>
      <w:rFonts w:ascii="Calibri" w:hAnsi="Calibri" w:cs="Calibri"/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65021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50219"/>
    <w:rPr>
      <w:rFonts w:ascii="Calibri" w:hAnsi="Calibri" w:cs="Calibri"/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50219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50219"/>
    <w:rPr>
      <w:rFonts w:ascii="Calibri" w:hAnsi="Calibri" w:cs="Calibri"/>
      <w:i/>
      <w:iCs/>
      <w:color w:val="1F4E79" w:themeColor="accent1" w:themeShade="80"/>
    </w:rPr>
  </w:style>
  <w:style w:type="character" w:styleId="Referenciasutil">
    <w:name w:val="Subtle Reference"/>
    <w:basedOn w:val="Fuentedeprrafopredeter"/>
    <w:uiPriority w:val="31"/>
    <w:qFormat/>
    <w:rsid w:val="00650219"/>
    <w:rPr>
      <w:rFonts w:ascii="Calibri" w:hAnsi="Calibri" w:cs="Calibri"/>
      <w:smallCaps/>
      <w:color w:val="5A5A5A" w:themeColor="text1" w:themeTint="A5"/>
    </w:rPr>
  </w:style>
  <w:style w:type="character" w:styleId="Referenciaintensa">
    <w:name w:val="Intense Reference"/>
    <w:basedOn w:val="Fuentedeprrafopredeter"/>
    <w:uiPriority w:val="32"/>
    <w:qFormat/>
    <w:rsid w:val="00650219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tulodellibro">
    <w:name w:val="Book Title"/>
    <w:basedOn w:val="Fuentedeprrafopredeter"/>
    <w:uiPriority w:val="33"/>
    <w:qFormat/>
    <w:rsid w:val="00650219"/>
    <w:rPr>
      <w:rFonts w:ascii="Calibri" w:hAnsi="Calibri" w:cs="Calibri"/>
      <w:b/>
      <w:bCs/>
      <w:i/>
      <w:iCs/>
      <w:spacing w:val="5"/>
    </w:rPr>
  </w:style>
  <w:style w:type="character" w:styleId="Hipervnculo">
    <w:name w:val="Hyperlink"/>
    <w:basedOn w:val="Fuentedeprrafopredeter"/>
    <w:uiPriority w:val="99"/>
    <w:unhideWhenUsed/>
    <w:rsid w:val="00650219"/>
    <w:rPr>
      <w:rFonts w:ascii="Calibri" w:hAnsi="Calibri" w:cs="Calibri"/>
      <w:color w:val="1F4E79" w:themeColor="accent1" w:themeShade="80"/>
      <w:u w:val="single"/>
    </w:rPr>
  </w:style>
  <w:style w:type="character" w:styleId="Hipervnculovisitado">
    <w:name w:val="FollowedHyperlink"/>
    <w:basedOn w:val="Fuentedeprrafopredeter"/>
    <w:uiPriority w:val="99"/>
    <w:unhideWhenUsed/>
    <w:rsid w:val="00650219"/>
    <w:rPr>
      <w:rFonts w:ascii="Calibri" w:hAnsi="Calibri" w:cs="Calibri"/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650219"/>
    <w:rPr>
      <w:i/>
      <w:iCs/>
      <w:color w:val="44546A" w:themeColor="text2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0219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219"/>
    <w:rPr>
      <w:rFonts w:ascii="Segoe UI" w:hAnsi="Segoe UI" w:cs="Segoe UI"/>
      <w:szCs w:val="18"/>
    </w:rPr>
  </w:style>
  <w:style w:type="paragraph" w:styleId="Textodebloque">
    <w:name w:val="Block Text"/>
    <w:basedOn w:val="Normal"/>
    <w:uiPriority w:val="99"/>
    <w:semiHidden/>
    <w:unhideWhenUsed/>
    <w:rsid w:val="00650219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650219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650219"/>
    <w:rPr>
      <w:rFonts w:ascii="Calibri" w:hAnsi="Calibri" w:cs="Calibri"/>
      <w:szCs w:val="16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650219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650219"/>
    <w:rPr>
      <w:rFonts w:ascii="Calibri" w:hAnsi="Calibri" w:cs="Calibri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50219"/>
    <w:rPr>
      <w:rFonts w:ascii="Calibri" w:hAnsi="Calibri" w:cs="Calibri"/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0219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0219"/>
    <w:rPr>
      <w:rFonts w:ascii="Calibri" w:hAnsi="Calibri" w:cs="Calibri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02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0219"/>
    <w:rPr>
      <w:rFonts w:ascii="Calibri" w:hAnsi="Calibri" w:cs="Calibri"/>
      <w:b/>
      <w:bCs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50219"/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50219"/>
    <w:rPr>
      <w:rFonts w:ascii="Segoe UI" w:hAnsi="Segoe UI" w:cs="Segoe UI"/>
      <w:szCs w:val="16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50219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50219"/>
    <w:rPr>
      <w:rFonts w:ascii="Calibri" w:hAnsi="Calibri" w:cs="Calibri"/>
      <w:szCs w:val="20"/>
    </w:rPr>
  </w:style>
  <w:style w:type="paragraph" w:styleId="Remitedesobre">
    <w:name w:val="envelope return"/>
    <w:basedOn w:val="Normal"/>
    <w:uiPriority w:val="99"/>
    <w:semiHidden/>
    <w:unhideWhenUsed/>
    <w:rsid w:val="00650219"/>
    <w:rPr>
      <w:rFonts w:ascii="Calibri Light" w:eastAsiaTheme="majorEastAsia" w:hAnsi="Calibri Light" w:cs="Calibri Light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0219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0219"/>
    <w:rPr>
      <w:rFonts w:ascii="Calibri" w:hAnsi="Calibri" w:cs="Calibri"/>
      <w:szCs w:val="20"/>
    </w:rPr>
  </w:style>
  <w:style w:type="character" w:styleId="CdigoHTML">
    <w:name w:val="HTML Code"/>
    <w:basedOn w:val="Fuentedeprrafopredeter"/>
    <w:uiPriority w:val="99"/>
    <w:semiHidden/>
    <w:unhideWhenUsed/>
    <w:rsid w:val="00650219"/>
    <w:rPr>
      <w:rFonts w:ascii="Consolas" w:hAnsi="Consolas" w:cs="Calibri"/>
      <w:sz w:val="22"/>
      <w:szCs w:val="20"/>
    </w:rPr>
  </w:style>
  <w:style w:type="character" w:styleId="TecladoHTML">
    <w:name w:val="HTML Keyboard"/>
    <w:basedOn w:val="Fuentedeprrafopredeter"/>
    <w:uiPriority w:val="99"/>
    <w:semiHidden/>
    <w:unhideWhenUsed/>
    <w:rsid w:val="00650219"/>
    <w:rPr>
      <w:rFonts w:ascii="Consolas" w:hAnsi="Consolas" w:cs="Calibri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650219"/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650219"/>
    <w:rPr>
      <w:rFonts w:ascii="Consolas" w:hAnsi="Consolas" w:cs="Calibri"/>
      <w:szCs w:val="20"/>
    </w:rPr>
  </w:style>
  <w:style w:type="character" w:styleId="MquinadeescribirHTML">
    <w:name w:val="HTML Typewriter"/>
    <w:basedOn w:val="Fuentedeprrafopredeter"/>
    <w:uiPriority w:val="99"/>
    <w:semiHidden/>
    <w:unhideWhenUsed/>
    <w:rsid w:val="00650219"/>
    <w:rPr>
      <w:rFonts w:ascii="Consolas" w:hAnsi="Consolas" w:cs="Calibri"/>
      <w:sz w:val="22"/>
      <w:szCs w:val="20"/>
    </w:rPr>
  </w:style>
  <w:style w:type="paragraph" w:styleId="Textomacro">
    <w:name w:val="macro"/>
    <w:link w:val="TextomacroCar"/>
    <w:uiPriority w:val="99"/>
    <w:semiHidden/>
    <w:unhideWhenUsed/>
    <w:rsid w:val="006502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650219"/>
    <w:rPr>
      <w:rFonts w:ascii="Consolas" w:hAnsi="Consolas" w:cs="Calibri"/>
      <w:szCs w:val="20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650219"/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50219"/>
    <w:rPr>
      <w:rFonts w:ascii="Consolas" w:hAnsi="Consolas" w:cs="Calibri"/>
      <w:szCs w:val="21"/>
    </w:rPr>
  </w:style>
  <w:style w:type="character" w:styleId="Textodelmarcadordeposicin">
    <w:name w:val="Placeholder Text"/>
    <w:basedOn w:val="Fuentedeprrafopredeter"/>
    <w:uiPriority w:val="99"/>
    <w:semiHidden/>
    <w:rsid w:val="00650219"/>
    <w:rPr>
      <w:rFonts w:ascii="Calibri" w:hAnsi="Calibri" w:cs="Calibri"/>
      <w:color w:val="3B3838" w:themeColor="background2" w:themeShade="40"/>
    </w:rPr>
  </w:style>
  <w:style w:type="paragraph" w:styleId="Encabezado">
    <w:name w:val="header"/>
    <w:basedOn w:val="Normal"/>
    <w:link w:val="EncabezadoCar"/>
    <w:uiPriority w:val="99"/>
    <w:unhideWhenUsed/>
    <w:rsid w:val="00650219"/>
  </w:style>
  <w:style w:type="character" w:customStyle="1" w:styleId="EncabezadoCar">
    <w:name w:val="Encabezado Car"/>
    <w:basedOn w:val="Fuentedeprrafopredeter"/>
    <w:link w:val="Encabezado"/>
    <w:uiPriority w:val="99"/>
    <w:rsid w:val="00650219"/>
    <w:rPr>
      <w:rFonts w:ascii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650219"/>
  </w:style>
  <w:style w:type="character" w:customStyle="1" w:styleId="PiedepginaCar">
    <w:name w:val="Pie de página Car"/>
    <w:basedOn w:val="Fuentedeprrafopredeter"/>
    <w:link w:val="Piedepgina"/>
    <w:uiPriority w:val="99"/>
    <w:rsid w:val="00650219"/>
    <w:rPr>
      <w:rFonts w:ascii="Calibri" w:hAnsi="Calibri" w:cs="Calibri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650219"/>
    <w:pPr>
      <w:spacing w:after="120"/>
      <w:ind w:left="1757"/>
    </w:pPr>
  </w:style>
  <w:style w:type="character" w:styleId="Mencionar">
    <w:name w:val="Mention"/>
    <w:basedOn w:val="Fuentedeprrafopredeter"/>
    <w:uiPriority w:val="99"/>
    <w:semiHidden/>
    <w:unhideWhenUsed/>
    <w:rsid w:val="00650219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Sinlista"/>
    <w:uiPriority w:val="99"/>
    <w:semiHidden/>
    <w:unhideWhenUsed/>
    <w:rsid w:val="00650219"/>
    <w:pPr>
      <w:numPr>
        <w:numId w:val="24"/>
      </w:numPr>
    </w:pPr>
  </w:style>
  <w:style w:type="numbering" w:styleId="1ai">
    <w:name w:val="Outline List 1"/>
    <w:basedOn w:val="Sinlista"/>
    <w:uiPriority w:val="99"/>
    <w:semiHidden/>
    <w:unhideWhenUsed/>
    <w:rsid w:val="00650219"/>
    <w:pPr>
      <w:numPr>
        <w:numId w:val="25"/>
      </w:numPr>
    </w:pPr>
  </w:style>
  <w:style w:type="character" w:styleId="VariableHTML">
    <w:name w:val="HTML Variable"/>
    <w:basedOn w:val="Fuentedeprrafopredeter"/>
    <w:uiPriority w:val="99"/>
    <w:semiHidden/>
    <w:unhideWhenUsed/>
    <w:rsid w:val="00650219"/>
    <w:rPr>
      <w:rFonts w:ascii="Calibri" w:hAnsi="Calibri" w:cs="Calibri"/>
      <w:i/>
      <w:iCs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650219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650219"/>
    <w:rPr>
      <w:rFonts w:ascii="Calibri" w:hAnsi="Calibri" w:cs="Calibri"/>
      <w:i/>
      <w:iCs/>
    </w:rPr>
  </w:style>
  <w:style w:type="character" w:styleId="DefinicinHTML">
    <w:name w:val="HTML Definition"/>
    <w:basedOn w:val="Fuentedeprrafopredeter"/>
    <w:uiPriority w:val="99"/>
    <w:semiHidden/>
    <w:unhideWhenUsed/>
    <w:rsid w:val="00650219"/>
    <w:rPr>
      <w:rFonts w:ascii="Calibri" w:hAnsi="Calibri" w:cs="Calibri"/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650219"/>
    <w:rPr>
      <w:rFonts w:ascii="Calibri" w:hAnsi="Calibri" w:cs="Calibri"/>
      <w:i/>
      <w:iCs/>
    </w:rPr>
  </w:style>
  <w:style w:type="character" w:styleId="EjemplodeHTML">
    <w:name w:val="HTML Sample"/>
    <w:basedOn w:val="Fuentedeprrafopredeter"/>
    <w:uiPriority w:val="99"/>
    <w:semiHidden/>
    <w:unhideWhenUsed/>
    <w:rsid w:val="00650219"/>
    <w:rPr>
      <w:rFonts w:ascii="Consolas" w:hAnsi="Consolas" w:cs="Calibri"/>
      <w:sz w:val="24"/>
      <w:szCs w:val="24"/>
    </w:rPr>
  </w:style>
  <w:style w:type="character" w:styleId="AcrnimoHTML">
    <w:name w:val="HTML Acronym"/>
    <w:basedOn w:val="Fuentedeprrafopredeter"/>
    <w:uiPriority w:val="99"/>
    <w:semiHidden/>
    <w:unhideWhenUsed/>
    <w:rsid w:val="00650219"/>
    <w:rPr>
      <w:rFonts w:ascii="Calibri" w:hAnsi="Calibri" w:cs="Calibri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650219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650219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650219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650219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650219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650219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650219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650219"/>
    <w:pPr>
      <w:spacing w:after="100"/>
      <w:ind w:left="154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650219"/>
    <w:pPr>
      <w:outlineLvl w:val="9"/>
    </w:pPr>
    <w:rPr>
      <w:color w:val="2E74B5" w:themeColor="accent1" w:themeShade="BF"/>
    </w:rPr>
  </w:style>
  <w:style w:type="table" w:styleId="Tablaprofesional">
    <w:name w:val="Table Professional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stamedia1">
    <w:name w:val="Medium List 1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65021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a">
    <w:name w:val="Bibliography"/>
    <w:basedOn w:val="Normal"/>
    <w:next w:val="Normal"/>
    <w:uiPriority w:val="37"/>
    <w:semiHidden/>
    <w:unhideWhenUsed/>
    <w:rsid w:val="00650219"/>
  </w:style>
  <w:style w:type="character" w:styleId="Hashtag">
    <w:name w:val="Hashtag"/>
    <w:basedOn w:val="Fuentedeprrafopredeter"/>
    <w:uiPriority w:val="99"/>
    <w:semiHidden/>
    <w:unhideWhenUsed/>
    <w:rsid w:val="00650219"/>
    <w:rPr>
      <w:rFonts w:ascii="Calibri" w:hAnsi="Calibri" w:cs="Calibri"/>
      <w:color w:val="2B579A"/>
      <w:shd w:val="clear" w:color="auto" w:fill="E1DFDD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6502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650219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laelegante">
    <w:name w:val="Table Elegant"/>
    <w:basedOn w:val="Tablanormal"/>
    <w:uiPriority w:val="99"/>
    <w:semiHidden/>
    <w:unhideWhenUsed/>
    <w:rsid w:val="0065021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"/>
    <w:uiPriority w:val="99"/>
    <w:semiHidden/>
    <w:unhideWhenUsed/>
    <w:rsid w:val="00650219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650219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650219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650219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650219"/>
    <w:pPr>
      <w:ind w:left="1800" w:hanging="360"/>
      <w:contextualSpacing/>
    </w:pPr>
  </w:style>
  <w:style w:type="table" w:styleId="Tablaconlista1">
    <w:name w:val="Table List 1"/>
    <w:basedOn w:val="Tablanormal"/>
    <w:uiPriority w:val="99"/>
    <w:semiHidden/>
    <w:unhideWhenUsed/>
    <w:rsid w:val="0065021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65021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6502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6502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65021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6502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ontinuarlista">
    <w:name w:val="List Continue"/>
    <w:basedOn w:val="Normal"/>
    <w:uiPriority w:val="99"/>
    <w:semiHidden/>
    <w:unhideWhenUsed/>
    <w:rsid w:val="00650219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650219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650219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650219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650219"/>
    <w:pPr>
      <w:spacing w:after="120"/>
      <w:ind w:left="1800"/>
      <w:contextualSpacing/>
    </w:pPr>
  </w:style>
  <w:style w:type="paragraph" w:styleId="Prrafodelista">
    <w:name w:val="List Paragraph"/>
    <w:basedOn w:val="Normal"/>
    <w:uiPriority w:val="34"/>
    <w:unhideWhenUsed/>
    <w:qFormat/>
    <w:rsid w:val="00650219"/>
    <w:pPr>
      <w:ind w:left="72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650219"/>
    <w:pPr>
      <w:numPr>
        <w:numId w:val="13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650219"/>
    <w:pPr>
      <w:numPr>
        <w:numId w:val="14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650219"/>
    <w:pPr>
      <w:numPr>
        <w:numId w:val="15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650219"/>
    <w:pPr>
      <w:numPr>
        <w:numId w:val="16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650219"/>
    <w:pPr>
      <w:numPr>
        <w:numId w:val="17"/>
      </w:numPr>
      <w:contextualSpacing/>
    </w:pPr>
  </w:style>
  <w:style w:type="paragraph" w:styleId="Listaconvietas">
    <w:name w:val="List Bullet"/>
    <w:basedOn w:val="Normal"/>
    <w:uiPriority w:val="99"/>
    <w:semiHidden/>
    <w:unhideWhenUsed/>
    <w:rsid w:val="00650219"/>
    <w:pPr>
      <w:numPr>
        <w:numId w:val="8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650219"/>
    <w:pPr>
      <w:numPr>
        <w:numId w:val="9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650219"/>
    <w:pPr>
      <w:numPr>
        <w:numId w:val="10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650219"/>
    <w:pPr>
      <w:numPr>
        <w:numId w:val="11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650219"/>
    <w:pPr>
      <w:numPr>
        <w:numId w:val="12"/>
      </w:numPr>
      <w:contextualSpacing/>
    </w:pPr>
  </w:style>
  <w:style w:type="table" w:styleId="Tablaclsica1">
    <w:name w:val="Table Classic 1"/>
    <w:basedOn w:val="Tablanormal"/>
    <w:uiPriority w:val="99"/>
    <w:semiHidden/>
    <w:unhideWhenUsed/>
    <w:rsid w:val="006502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6502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65021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650219"/>
  </w:style>
  <w:style w:type="character" w:styleId="Refdenotaalfinal">
    <w:name w:val="endnote reference"/>
    <w:basedOn w:val="Fuentedeprrafopredeter"/>
    <w:uiPriority w:val="99"/>
    <w:semiHidden/>
    <w:unhideWhenUsed/>
    <w:rsid w:val="00650219"/>
    <w:rPr>
      <w:rFonts w:ascii="Calibri" w:hAnsi="Calibri" w:cs="Calibri"/>
      <w:vertAlign w:val="superscript"/>
    </w:rPr>
  </w:style>
  <w:style w:type="paragraph" w:styleId="Textoconsangra">
    <w:name w:val="table of authorities"/>
    <w:basedOn w:val="Normal"/>
    <w:next w:val="Normal"/>
    <w:uiPriority w:val="99"/>
    <w:semiHidden/>
    <w:unhideWhenUsed/>
    <w:rsid w:val="00650219"/>
    <w:pPr>
      <w:ind w:left="220" w:hanging="220"/>
    </w:pPr>
  </w:style>
  <w:style w:type="paragraph" w:styleId="Encabezadodelista">
    <w:name w:val="toa heading"/>
    <w:basedOn w:val="Normal"/>
    <w:next w:val="Normal"/>
    <w:uiPriority w:val="99"/>
    <w:semiHidden/>
    <w:unhideWhenUsed/>
    <w:rsid w:val="00650219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Listavistosa">
    <w:name w:val="Colorful List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vistosa1">
    <w:name w:val="Table Colorful 1"/>
    <w:basedOn w:val="Tablanormal"/>
    <w:uiPriority w:val="99"/>
    <w:semiHidden/>
    <w:unhideWhenUsed/>
    <w:rsid w:val="0065021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65021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65021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">
    <w:name w:val="Colorful Grid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Direccinsobre">
    <w:name w:val="envelope address"/>
    <w:basedOn w:val="Normal"/>
    <w:uiPriority w:val="99"/>
    <w:semiHidden/>
    <w:unhideWhenUsed/>
    <w:rsid w:val="00650219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culoSeccin">
    <w:name w:val="Outline List 3"/>
    <w:basedOn w:val="Sinlista"/>
    <w:uiPriority w:val="99"/>
    <w:semiHidden/>
    <w:unhideWhenUsed/>
    <w:rsid w:val="00650219"/>
    <w:pPr>
      <w:numPr>
        <w:numId w:val="26"/>
      </w:numPr>
    </w:pPr>
  </w:style>
  <w:style w:type="table" w:styleId="Tablanormal1">
    <w:name w:val="Plain Table 1"/>
    <w:basedOn w:val="Tablanormal"/>
    <w:uiPriority w:val="41"/>
    <w:rsid w:val="006502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65021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6502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6502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65021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nespaciado">
    <w:name w:val="No Spacing"/>
    <w:uiPriority w:val="1"/>
    <w:qFormat/>
    <w:rsid w:val="00650219"/>
    <w:rPr>
      <w:rFonts w:ascii="Calibri" w:hAnsi="Calibri" w:cs="Calibri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650219"/>
  </w:style>
  <w:style w:type="character" w:customStyle="1" w:styleId="FechaCar">
    <w:name w:val="Fecha Car"/>
    <w:basedOn w:val="Fuentedeprrafopredeter"/>
    <w:link w:val="Fecha"/>
    <w:uiPriority w:val="99"/>
    <w:semiHidden/>
    <w:rsid w:val="00650219"/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650219"/>
    <w:rPr>
      <w:rFonts w:cs="Times New Roman"/>
      <w:sz w:val="24"/>
      <w:szCs w:val="24"/>
    </w:rPr>
  </w:style>
  <w:style w:type="character" w:styleId="Hipervnculointeligente">
    <w:name w:val="Smart Hyperlink"/>
    <w:basedOn w:val="Fuentedeprrafopredeter"/>
    <w:uiPriority w:val="99"/>
    <w:semiHidden/>
    <w:unhideWhenUsed/>
    <w:rsid w:val="00650219"/>
    <w:rPr>
      <w:rFonts w:ascii="Calibri" w:hAnsi="Calibri" w:cs="Calibri"/>
      <w:u w:val="dotted"/>
    </w:rPr>
  </w:style>
  <w:style w:type="character" w:styleId="Mencinsinresolver">
    <w:name w:val="Unresolved Mention"/>
    <w:basedOn w:val="Fuentedeprrafopredeter"/>
    <w:uiPriority w:val="99"/>
    <w:semiHidden/>
    <w:unhideWhenUsed/>
    <w:rsid w:val="00650219"/>
    <w:rPr>
      <w:rFonts w:ascii="Calibri" w:hAnsi="Calibri" w:cs="Calibri"/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5021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50219"/>
    <w:rPr>
      <w:rFonts w:ascii="Calibri" w:hAnsi="Calibri" w:cs="Calibri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5021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50219"/>
    <w:rPr>
      <w:rFonts w:ascii="Calibri" w:hAnsi="Calibri" w:cs="Calibri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5021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50219"/>
    <w:rPr>
      <w:rFonts w:ascii="Calibri" w:hAnsi="Calibri" w:cs="Calibri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50219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50219"/>
    <w:rPr>
      <w:rFonts w:ascii="Calibri" w:hAnsi="Calibri" w:cs="Calibri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650219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650219"/>
    <w:rPr>
      <w:rFonts w:ascii="Calibri" w:hAnsi="Calibri" w:cs="Calibri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65021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650219"/>
    <w:rPr>
      <w:rFonts w:ascii="Calibri" w:hAnsi="Calibri" w:cs="Calibri"/>
    </w:rPr>
  </w:style>
  <w:style w:type="paragraph" w:styleId="Sangranormal">
    <w:name w:val="Normal Indent"/>
    <w:basedOn w:val="Normal"/>
    <w:link w:val="SangranormalCar"/>
    <w:unhideWhenUsed/>
    <w:qFormat/>
    <w:rsid w:val="00650219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650219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650219"/>
    <w:rPr>
      <w:rFonts w:ascii="Calibri" w:hAnsi="Calibri" w:cs="Calibri"/>
    </w:rPr>
  </w:style>
  <w:style w:type="table" w:styleId="Tablamoderna">
    <w:name w:val="Table Contemporary"/>
    <w:basedOn w:val="Tablanormal"/>
    <w:uiPriority w:val="99"/>
    <w:semiHidden/>
    <w:unhideWhenUsed/>
    <w:rsid w:val="0065021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staclara">
    <w:name w:val="Light List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unhideWhenUsed/>
    <w:rsid w:val="0065021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65021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Cuadrculaclara">
    <w:name w:val="Light Grid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65021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ladelista1clara">
    <w:name w:val="List Table 1 Light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65021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65021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650219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650219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650219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650219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650219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650219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650219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650219"/>
    <w:rPr>
      <w:rFonts w:ascii="Calibri" w:hAnsi="Calibri" w:cs="Calibri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650219"/>
  </w:style>
  <w:style w:type="character" w:customStyle="1" w:styleId="SaludoCar">
    <w:name w:val="Saludo Car"/>
    <w:basedOn w:val="Fuentedeprrafopredeter"/>
    <w:link w:val="Saludo"/>
    <w:uiPriority w:val="99"/>
    <w:semiHidden/>
    <w:rsid w:val="00650219"/>
    <w:rPr>
      <w:rFonts w:ascii="Calibri" w:hAnsi="Calibri" w:cs="Calibri"/>
    </w:rPr>
  </w:style>
  <w:style w:type="table" w:styleId="Tablaconcolumnas1">
    <w:name w:val="Table Columns 1"/>
    <w:basedOn w:val="Tablanormal"/>
    <w:uiPriority w:val="99"/>
    <w:semiHidden/>
    <w:unhideWhenUsed/>
    <w:rsid w:val="0065021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65021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65021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65021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65021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"/>
    <w:link w:val="FirmaCar"/>
    <w:uiPriority w:val="99"/>
    <w:semiHidden/>
    <w:unhideWhenUsed/>
    <w:rsid w:val="00650219"/>
    <w:pPr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650219"/>
    <w:rPr>
      <w:rFonts w:ascii="Calibri" w:hAnsi="Calibri" w:cs="Calibri"/>
    </w:rPr>
  </w:style>
  <w:style w:type="table" w:styleId="Tablabsica1">
    <w:name w:val="Table Simple 1"/>
    <w:basedOn w:val="Tablanormal"/>
    <w:uiPriority w:val="99"/>
    <w:semiHidden/>
    <w:unhideWhenUsed/>
    <w:rsid w:val="0065021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65021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65021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rsid w:val="0065021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1">
    <w:name w:val="index 1"/>
    <w:basedOn w:val="Normal"/>
    <w:next w:val="Normal"/>
    <w:autoRedefine/>
    <w:uiPriority w:val="99"/>
    <w:semiHidden/>
    <w:unhideWhenUsed/>
    <w:rsid w:val="00650219"/>
    <w:pPr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650219"/>
    <w:pPr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650219"/>
    <w:pPr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650219"/>
    <w:pPr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650219"/>
    <w:pPr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650219"/>
    <w:pPr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650219"/>
    <w:pPr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650219"/>
    <w:pPr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650219"/>
    <w:pPr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650219"/>
    <w:rPr>
      <w:rFonts w:ascii="Calibri Light" w:eastAsiaTheme="majorEastAsia" w:hAnsi="Calibri Light" w:cs="Calibri Light"/>
      <w:b/>
      <w:bCs/>
    </w:rPr>
  </w:style>
  <w:style w:type="paragraph" w:styleId="Cierre">
    <w:name w:val="Closing"/>
    <w:basedOn w:val="Normal"/>
    <w:link w:val="CierreCar"/>
    <w:uiPriority w:val="99"/>
    <w:semiHidden/>
    <w:unhideWhenUsed/>
    <w:rsid w:val="00650219"/>
    <w:pPr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650219"/>
    <w:rPr>
      <w:rFonts w:ascii="Calibri" w:hAnsi="Calibri" w:cs="Calibri"/>
    </w:rPr>
  </w:style>
  <w:style w:type="table" w:styleId="Tablaconcuadrcula">
    <w:name w:val="Table Grid"/>
    <w:basedOn w:val="Tablanormal"/>
    <w:uiPriority w:val="1"/>
    <w:rsid w:val="00650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65021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65021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65021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65021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6502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1clara">
    <w:name w:val="Grid Table 1 Light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3">
    <w:name w:val="Grid Table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65021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65021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web1">
    <w:name w:val="Table Web 1"/>
    <w:basedOn w:val="Tablanormal"/>
    <w:uiPriority w:val="99"/>
    <w:semiHidden/>
    <w:unhideWhenUsed/>
    <w:rsid w:val="0065021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65021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rsid w:val="0065021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notaalpie">
    <w:name w:val="footnote reference"/>
    <w:basedOn w:val="Fuentedeprrafopredeter"/>
    <w:uiPriority w:val="99"/>
    <w:semiHidden/>
    <w:unhideWhenUsed/>
    <w:rsid w:val="00650219"/>
    <w:rPr>
      <w:rFonts w:ascii="Calibri" w:hAnsi="Calibri" w:cs="Calibri"/>
      <w:vertAlign w:val="superscript"/>
    </w:rPr>
  </w:style>
  <w:style w:type="character" w:styleId="Nmerodelnea">
    <w:name w:val="line number"/>
    <w:basedOn w:val="Fuentedeprrafopredeter"/>
    <w:uiPriority w:val="99"/>
    <w:semiHidden/>
    <w:unhideWhenUsed/>
    <w:rsid w:val="00650219"/>
    <w:rPr>
      <w:rFonts w:ascii="Calibri" w:hAnsi="Calibri" w:cs="Calibri"/>
    </w:rPr>
  </w:style>
  <w:style w:type="table" w:styleId="Tablaconefectos3D1">
    <w:name w:val="Table 3D effects 1"/>
    <w:basedOn w:val="Tablanormal"/>
    <w:uiPriority w:val="99"/>
    <w:semiHidden/>
    <w:unhideWhenUsed/>
    <w:rsid w:val="0065021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65021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650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650219"/>
    <w:rPr>
      <w:rFonts w:ascii="Calibri" w:hAnsi="Calibri" w:cs="Calibri"/>
    </w:rPr>
  </w:style>
  <w:style w:type="character" w:customStyle="1" w:styleId="SangranormalCar">
    <w:name w:val="Sangría normal Car"/>
    <w:link w:val="Sangranormal"/>
    <w:rsid w:val="00331D3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rco\AppData\Local\Microsoft\Office\16.0\DTS\es-ES%7b3A4D9018-94CD-4933-8D0E-8C36E9EB715D%7d\%7b57F29B3F-3D9C-4A14-A809-DC86004151BF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{57F29B3F-3D9C-4A14-A809-DC86004151BF}tf02786999_win32</Template>
  <TotalTime>0</TotalTime>
  <Pages>4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2020-09-29T16:04:00Z</dcterms:created>
  <dcterms:modified xsi:type="dcterms:W3CDTF">2020-09-29T22:37:00Z</dcterms:modified>
</cp:coreProperties>
</file>